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9AE" w:rsidRPr="00D44D76" w:rsidRDefault="008829AE" w:rsidP="008829AE">
      <w:pPr>
        <w:numPr>
          <w:ilvl w:val="4"/>
          <w:numId w:val="3"/>
        </w:numPr>
        <w:tabs>
          <w:tab w:val="left" w:pos="0"/>
          <w:tab w:val="left" w:pos="7380"/>
        </w:tabs>
        <w:jc w:val="right"/>
        <w:rPr>
          <w:rFonts w:ascii="Arial" w:hAnsi="Arial" w:cs="Arial"/>
          <w:b/>
          <w:bCs/>
          <w:sz w:val="22"/>
          <w:szCs w:val="22"/>
        </w:rPr>
      </w:pPr>
      <w:r w:rsidRPr="00D44D76">
        <w:rPr>
          <w:rFonts w:eastAsia="Arial"/>
        </w:rPr>
        <w:t xml:space="preserve">                                                                                                                </w:t>
      </w:r>
      <w:r w:rsidRPr="00D44D76">
        <w:rPr>
          <w:rFonts w:eastAsia="Arial"/>
          <w:sz w:val="22"/>
          <w:szCs w:val="22"/>
        </w:rPr>
        <w:t xml:space="preserve">       </w:t>
      </w:r>
      <w:r>
        <w:rPr>
          <w:rFonts w:eastAsia="Arial"/>
          <w:sz w:val="22"/>
          <w:szCs w:val="22"/>
        </w:rPr>
        <w:t xml:space="preserve">                </w:t>
      </w:r>
      <w:r w:rsidRPr="00D44D76">
        <w:rPr>
          <w:sz w:val="22"/>
          <w:szCs w:val="22"/>
        </w:rPr>
        <w:t>Załącznik</w:t>
      </w:r>
      <w:r w:rsidRPr="00D44D76">
        <w:rPr>
          <w:rFonts w:eastAsia="Arial"/>
          <w:sz w:val="22"/>
          <w:szCs w:val="22"/>
        </w:rPr>
        <w:t xml:space="preserve"> </w:t>
      </w:r>
      <w:r w:rsidRPr="00D44D76">
        <w:rPr>
          <w:sz w:val="22"/>
          <w:szCs w:val="22"/>
        </w:rPr>
        <w:t>nr</w:t>
      </w:r>
      <w:r w:rsidRPr="00D44D76">
        <w:rPr>
          <w:rFonts w:eastAsia="Arial"/>
          <w:sz w:val="22"/>
          <w:szCs w:val="22"/>
        </w:rPr>
        <w:t xml:space="preserve"> </w:t>
      </w:r>
      <w:r w:rsidRPr="00D44D76">
        <w:rPr>
          <w:sz w:val="22"/>
          <w:szCs w:val="22"/>
        </w:rPr>
        <w:t>1</w:t>
      </w:r>
      <w:r w:rsidRPr="00D44D76">
        <w:rPr>
          <w:rFonts w:eastAsia="Arial"/>
          <w:sz w:val="22"/>
          <w:szCs w:val="22"/>
        </w:rPr>
        <w:t xml:space="preserve"> </w:t>
      </w:r>
      <w:r w:rsidRPr="00D44D76">
        <w:rPr>
          <w:sz w:val="22"/>
          <w:szCs w:val="22"/>
        </w:rPr>
        <w:t>do</w:t>
      </w:r>
      <w:r w:rsidRPr="00D44D76">
        <w:rPr>
          <w:rFonts w:eastAsia="Arial"/>
          <w:sz w:val="22"/>
          <w:szCs w:val="22"/>
        </w:rPr>
        <w:t xml:space="preserve"> </w:t>
      </w:r>
      <w:r w:rsidRPr="00D44D76">
        <w:rPr>
          <w:sz w:val="22"/>
          <w:szCs w:val="22"/>
        </w:rPr>
        <w:t>SIWZ</w:t>
      </w:r>
    </w:p>
    <w:p w:rsidR="008829AE" w:rsidRDefault="008829AE" w:rsidP="008829AE">
      <w:pPr>
        <w:widowControl w:val="0"/>
        <w:numPr>
          <w:ilvl w:val="0"/>
          <w:numId w:val="2"/>
        </w:numPr>
      </w:pPr>
    </w:p>
    <w:p w:rsidR="008829AE" w:rsidRDefault="008829AE" w:rsidP="008829AE">
      <w:pPr>
        <w:widowControl w:val="0"/>
        <w:numPr>
          <w:ilvl w:val="0"/>
          <w:numId w:val="2"/>
        </w:numPr>
      </w:pPr>
      <w:r>
        <w:t xml:space="preserve">  1.  ................................. </w:t>
      </w:r>
    </w:p>
    <w:p w:rsidR="008829AE" w:rsidRDefault="008829AE" w:rsidP="008829AE">
      <w:pPr>
        <w:widowControl w:val="0"/>
        <w:numPr>
          <w:ilvl w:val="0"/>
          <w:numId w:val="2"/>
        </w:numPr>
      </w:pPr>
    </w:p>
    <w:p w:rsidR="008829AE" w:rsidRDefault="008829AE" w:rsidP="008829AE">
      <w:pPr>
        <w:widowControl w:val="0"/>
        <w:numPr>
          <w:ilvl w:val="0"/>
          <w:numId w:val="2"/>
        </w:numPr>
      </w:pPr>
    </w:p>
    <w:p w:rsidR="008829AE" w:rsidRDefault="008829AE" w:rsidP="008829AE">
      <w:pPr>
        <w:widowControl w:val="0"/>
        <w:numPr>
          <w:ilvl w:val="0"/>
          <w:numId w:val="2"/>
        </w:numPr>
        <w:rPr>
          <w:rFonts w:ascii="Arial" w:eastAsia="Arial" w:hAnsi="Arial" w:cs="Arial"/>
          <w:b/>
          <w:bCs/>
        </w:rPr>
      </w:pPr>
      <w:r>
        <w:t xml:space="preserve">  2. ..................................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...........................................................</w:t>
      </w:r>
    </w:p>
    <w:p w:rsidR="008829AE" w:rsidRDefault="008829AE" w:rsidP="008829AE">
      <w:pPr>
        <w:widowControl w:val="0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eastAsia="Arial" w:hAnsi="Arial" w:cs="Arial"/>
          <w:b/>
          <w:bCs/>
        </w:rPr>
        <w:t xml:space="preserve">   </w:t>
      </w:r>
      <w:r>
        <w:rPr>
          <w:rFonts w:ascii="Arial" w:eastAsia="Arial" w:hAnsi="Arial" w:cs="Arial"/>
        </w:rPr>
        <w:t xml:space="preserve">   </w:t>
      </w:r>
      <w:r>
        <w:rPr>
          <w:rFonts w:ascii="Arial" w:eastAsia="Arial" w:hAnsi="Arial" w:cs="Arial"/>
          <w:i/>
          <w:iCs/>
        </w:rPr>
        <w:t>(</w:t>
      </w:r>
      <w:r>
        <w:rPr>
          <w:rFonts w:ascii="Arial" w:hAnsi="Arial" w:cs="Arial"/>
          <w:i/>
          <w:iCs/>
          <w:sz w:val="16"/>
          <w:szCs w:val="16"/>
        </w:rPr>
        <w:t>pieczątka</w:t>
      </w:r>
      <w:r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Wykonawcy/ów)</w:t>
      </w:r>
      <w:r>
        <w:rPr>
          <w:rFonts w:ascii="Arial" w:eastAsia="Arial" w:hAnsi="Arial" w:cs="Arial"/>
          <w:i/>
          <w:iCs/>
          <w:sz w:val="16"/>
          <w:szCs w:val="16"/>
        </w:rPr>
        <w:t xml:space="preserve">  </w:t>
      </w:r>
      <w:r>
        <w:rPr>
          <w:rFonts w:ascii="Arial" w:eastAsia="Arial" w:hAnsi="Arial" w:cs="Arial"/>
        </w:rPr>
        <w:t xml:space="preserve">  </w:t>
      </w:r>
      <w:r>
        <w:rPr>
          <w:rFonts w:ascii="Arial" w:eastAsia="Arial" w:hAnsi="Arial" w:cs="Arial"/>
          <w:bCs/>
        </w:rPr>
        <w:t xml:space="preserve">                                                                                           </w:t>
      </w:r>
      <w:r>
        <w:rPr>
          <w:rFonts w:ascii="Arial" w:hAnsi="Arial" w:cs="Arial"/>
          <w:bCs/>
        </w:rPr>
        <w:t>miejscowość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i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data</w:t>
      </w:r>
      <w:r>
        <w:rPr>
          <w:rFonts w:ascii="Arial" w:hAnsi="Arial" w:cs="Arial"/>
        </w:rPr>
        <w:tab/>
      </w:r>
    </w:p>
    <w:p w:rsidR="008829AE" w:rsidRDefault="008829AE" w:rsidP="008829AE">
      <w:pPr>
        <w:widowControl w:val="0"/>
        <w:numPr>
          <w:ilvl w:val="0"/>
          <w:numId w:val="2"/>
        </w:numPr>
        <w:jc w:val="both"/>
        <w:rPr>
          <w:rFonts w:ascii="Arial" w:hAnsi="Arial" w:cs="Arial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15"/>
      </w:tblGrid>
      <w:tr w:rsidR="008829AE" w:rsidTr="00211E95">
        <w:tc>
          <w:tcPr>
            <w:tcW w:w="9615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</w:tcPr>
          <w:p w:rsidR="008829AE" w:rsidRDefault="008829AE" w:rsidP="00211E95">
            <w:pPr>
              <w:widowControl w:val="0"/>
              <w:numPr>
                <w:ilvl w:val="0"/>
                <w:numId w:val="2"/>
              </w:numPr>
              <w:snapToGrid w:val="0"/>
              <w:jc w:val="center"/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 xml:space="preserve">    </w:t>
            </w:r>
            <w:r>
              <w:rPr>
                <w:rFonts w:ascii="Arial" w:hAnsi="Arial" w:cs="Arial"/>
                <w:b/>
                <w:sz w:val="28"/>
                <w:szCs w:val="28"/>
              </w:rPr>
              <w:t>FORMULARZ</w:t>
            </w:r>
            <w:r>
              <w:rPr>
                <w:rFonts w:ascii="Arial" w:eastAsia="Arial" w:hAnsi="Arial" w:cs="Arial"/>
                <w:b/>
                <w:sz w:val="28"/>
                <w:szCs w:val="28"/>
              </w:rPr>
              <w:t xml:space="preserve">   </w:t>
            </w:r>
            <w:r>
              <w:rPr>
                <w:rFonts w:ascii="Arial" w:hAnsi="Arial" w:cs="Arial"/>
                <w:b/>
                <w:sz w:val="28"/>
                <w:szCs w:val="28"/>
              </w:rPr>
              <w:t>OFERTOWY</w:t>
            </w:r>
            <w:r>
              <w:rPr>
                <w:rFonts w:ascii="Arial" w:eastAsia="Arial" w:hAnsi="Arial" w:cs="Arial"/>
                <w:b/>
                <w:sz w:val="28"/>
                <w:szCs w:val="28"/>
              </w:rPr>
              <w:t xml:space="preserve">  W</w:t>
            </w:r>
            <w:r>
              <w:rPr>
                <w:rFonts w:ascii="Arial" w:hAnsi="Arial" w:cs="Arial"/>
                <w:b/>
                <w:sz w:val="28"/>
                <w:szCs w:val="28"/>
              </w:rPr>
              <w:t>YKONAWCY</w:t>
            </w:r>
            <w:r>
              <w:rPr>
                <w:rFonts w:ascii="Arial" w:eastAsia="Arial" w:hAnsi="Arial" w:cs="Arial"/>
                <w:b/>
                <w:sz w:val="28"/>
                <w:szCs w:val="28"/>
              </w:rPr>
              <w:t xml:space="preserve">   </w:t>
            </w:r>
          </w:p>
        </w:tc>
      </w:tr>
    </w:tbl>
    <w:p w:rsidR="008829AE" w:rsidRDefault="008829AE" w:rsidP="008829AE">
      <w:pPr>
        <w:widowControl w:val="0"/>
        <w:numPr>
          <w:ilvl w:val="0"/>
          <w:numId w:val="2"/>
        </w:numPr>
      </w:pPr>
    </w:p>
    <w:p w:rsidR="008829AE" w:rsidRDefault="008829AE" w:rsidP="008829AE">
      <w:pPr>
        <w:pStyle w:val="Tekstpodstawowy25"/>
        <w:widowControl w:val="0"/>
        <w:numPr>
          <w:ilvl w:val="0"/>
          <w:numId w:val="2"/>
        </w:numPr>
        <w:rPr>
          <w:rFonts w:ascii="Arial" w:eastAsia="Arial" w:hAnsi="Arial" w:cs="Arial"/>
          <w:b/>
        </w:rPr>
      </w:pPr>
      <w:r>
        <w:rPr>
          <w:rFonts w:ascii="Arial" w:hAnsi="Arial" w:cs="Arial"/>
          <w:b/>
        </w:rPr>
        <w:t xml:space="preserve">   1. ZAMAWIAJĄCY</w:t>
      </w:r>
    </w:p>
    <w:p w:rsidR="008829AE" w:rsidRDefault="008829AE" w:rsidP="008829AE">
      <w:pPr>
        <w:widowControl w:val="0"/>
        <w:numPr>
          <w:ilvl w:val="0"/>
          <w:numId w:val="2"/>
        </w:numPr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</w:rPr>
        <w:t xml:space="preserve">  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6"/>
          <w:szCs w:val="26"/>
        </w:rPr>
        <w:t>GMINA</w:t>
      </w:r>
      <w:r>
        <w:rPr>
          <w:rFonts w:ascii="Arial" w:eastAsia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>TUSZYN</w:t>
      </w:r>
    </w:p>
    <w:p w:rsidR="008829AE" w:rsidRDefault="008829AE" w:rsidP="008829AE">
      <w:pPr>
        <w:widowControl w:val="0"/>
        <w:numPr>
          <w:ilvl w:val="0"/>
          <w:numId w:val="2"/>
        </w:numPr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>ul.</w:t>
      </w:r>
      <w:r>
        <w:rPr>
          <w:rFonts w:ascii="Arial" w:eastAsia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>Piotrkowska 2/4</w:t>
      </w:r>
    </w:p>
    <w:p w:rsidR="008829AE" w:rsidRDefault="008829AE" w:rsidP="008829AE">
      <w:pPr>
        <w:widowControl w:val="0"/>
        <w:numPr>
          <w:ilvl w:val="0"/>
          <w:numId w:val="2"/>
        </w:numPr>
      </w:pPr>
      <w:r>
        <w:rPr>
          <w:rFonts w:ascii="Arial" w:eastAsia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>95-080</w:t>
      </w:r>
      <w:r>
        <w:rPr>
          <w:rFonts w:ascii="Arial" w:eastAsia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>Tuszyn</w:t>
      </w:r>
    </w:p>
    <w:p w:rsidR="008829AE" w:rsidRDefault="008829AE" w:rsidP="008829AE">
      <w:pPr>
        <w:widowControl w:val="0"/>
        <w:numPr>
          <w:ilvl w:val="0"/>
          <w:numId w:val="2"/>
        </w:numPr>
      </w:pPr>
    </w:p>
    <w:p w:rsidR="008829AE" w:rsidRDefault="008829AE" w:rsidP="008829AE">
      <w:pPr>
        <w:pStyle w:val="Tekstpodstawowy25"/>
        <w:widowControl w:val="0"/>
        <w:numPr>
          <w:ilvl w:val="0"/>
          <w:numId w:val="2"/>
        </w:numPr>
        <w:spacing w:line="100" w:lineRule="atLeast"/>
        <w:rPr>
          <w:rFonts w:ascii="Arial" w:eastAsia="Arial" w:hAnsi="Arial" w:cs="Arial"/>
          <w:b/>
          <w:sz w:val="16"/>
          <w:szCs w:val="16"/>
        </w:rPr>
      </w:pPr>
      <w:r>
        <w:t xml:space="preserve"> </w:t>
      </w:r>
      <w:r>
        <w:rPr>
          <w:rFonts w:ascii="Arial" w:hAnsi="Arial" w:cs="Arial"/>
          <w:b/>
        </w:rPr>
        <w:t>2.</w:t>
      </w:r>
      <w:r>
        <w:rPr>
          <w:rFonts w:ascii="Arial" w:eastAsia="Arial" w:hAnsi="Arial" w:cs="Arial"/>
          <w:b/>
        </w:rPr>
        <w:t xml:space="preserve"> DANE </w:t>
      </w:r>
      <w:r>
        <w:rPr>
          <w:rFonts w:ascii="Arial" w:hAnsi="Arial" w:cs="Arial"/>
          <w:b/>
        </w:rPr>
        <w:t>WYKONAWCY:</w:t>
      </w:r>
    </w:p>
    <w:p w:rsidR="008829AE" w:rsidRDefault="008829AE" w:rsidP="008829AE">
      <w:pPr>
        <w:pStyle w:val="Tekstpodstawowy25"/>
        <w:widowControl w:val="0"/>
        <w:numPr>
          <w:ilvl w:val="0"/>
          <w:numId w:val="2"/>
        </w:numPr>
        <w:spacing w:line="100" w:lineRule="atLeast"/>
        <w:rPr>
          <w:rFonts w:ascii="Arial" w:hAnsi="Arial" w:cs="Arial"/>
        </w:rPr>
      </w:pPr>
      <w:r>
        <w:rPr>
          <w:rFonts w:ascii="Arial" w:eastAsia="Arial" w:hAnsi="Arial" w:cs="Arial"/>
          <w:b/>
          <w:sz w:val="16"/>
          <w:szCs w:val="16"/>
        </w:rPr>
        <w:t xml:space="preserve">     </w:t>
      </w:r>
      <w:r>
        <w:rPr>
          <w:rFonts w:ascii="Arial" w:hAnsi="Arial" w:cs="Arial"/>
          <w:sz w:val="16"/>
          <w:szCs w:val="16"/>
        </w:rPr>
        <w:t>(Wykonawców</w:t>
      </w:r>
      <w:r>
        <w:rPr>
          <w:rFonts w:ascii="Arial" w:eastAsia="Arial" w:hAnsi="Arial" w:cs="Arial"/>
          <w:sz w:val="16"/>
          <w:szCs w:val="16"/>
        </w:rPr>
        <w:t xml:space="preserve"> – </w:t>
      </w:r>
      <w:r>
        <w:rPr>
          <w:rFonts w:ascii="Arial" w:hAnsi="Arial" w:cs="Arial"/>
          <w:sz w:val="16"/>
          <w:szCs w:val="16"/>
        </w:rPr>
        <w:t>w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przypadku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oferty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wspólnej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ze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wskazaniem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pełnomocnika)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15"/>
        <w:gridCol w:w="10032"/>
      </w:tblGrid>
      <w:tr w:rsidR="008829AE" w:rsidTr="00211E95">
        <w:tc>
          <w:tcPr>
            <w:tcW w:w="3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29AE" w:rsidRDefault="008829AE" w:rsidP="00211E95">
            <w:pPr>
              <w:pStyle w:val="Zawartotabeli"/>
              <w:widowControl w:val="0"/>
              <w:numPr>
                <w:ilvl w:val="0"/>
                <w:numId w:val="2"/>
              </w:num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100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29AE" w:rsidRDefault="008829AE" w:rsidP="00211E95">
            <w:pPr>
              <w:pStyle w:val="Zawartotabeli"/>
              <w:widowControl w:val="0"/>
              <w:numPr>
                <w:ilvl w:val="0"/>
                <w:numId w:val="2"/>
              </w:num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Pełna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nazwa:</w:t>
            </w:r>
            <w:r>
              <w:rPr>
                <w:rFonts w:ascii="Arial" w:eastAsia="Arial" w:hAnsi="Arial" w:cs="Arial"/>
              </w:rPr>
              <w:t xml:space="preserve"> …</w:t>
            </w: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</w:t>
            </w:r>
          </w:p>
          <w:p w:rsidR="008829AE" w:rsidRDefault="008829AE" w:rsidP="00211E95">
            <w:pPr>
              <w:pStyle w:val="Zawartotabeli"/>
              <w:widowControl w:val="0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Adres:ulica</w:t>
            </w:r>
            <w:proofErr w:type="spellEnd"/>
            <w:r>
              <w:rPr>
                <w:rFonts w:ascii="Arial" w:hAnsi="Arial" w:cs="Arial"/>
              </w:rPr>
              <w:t>:</w:t>
            </w:r>
            <w:r>
              <w:rPr>
                <w:rFonts w:ascii="Arial" w:eastAsia="Arial" w:hAnsi="Arial" w:cs="Arial"/>
              </w:rPr>
              <w:t xml:space="preserve"> …</w:t>
            </w:r>
            <w:r>
              <w:rPr>
                <w:rFonts w:ascii="Arial" w:hAnsi="Arial" w:cs="Arial"/>
              </w:rPr>
              <w:t>.......................................</w:t>
            </w:r>
            <w:r>
              <w:rPr>
                <w:rFonts w:ascii="Arial" w:eastAsia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kod:</w:t>
            </w:r>
            <w:r>
              <w:rPr>
                <w:rFonts w:ascii="Arial" w:eastAsia="Arial" w:hAnsi="Arial" w:cs="Arial"/>
              </w:rPr>
              <w:t xml:space="preserve"> …</w:t>
            </w:r>
            <w:r>
              <w:rPr>
                <w:rFonts w:ascii="Arial" w:hAnsi="Arial" w:cs="Arial"/>
              </w:rPr>
              <w:t>...................................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miejscowość:.................................................</w:t>
            </w:r>
          </w:p>
          <w:p w:rsidR="008829AE" w:rsidRDefault="008829AE" w:rsidP="00211E95">
            <w:pPr>
              <w:pStyle w:val="Zawartotabeli"/>
              <w:widowControl w:val="0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telefon:</w:t>
            </w:r>
            <w:r>
              <w:rPr>
                <w:rFonts w:ascii="Arial" w:eastAsia="Arial" w:hAnsi="Arial" w:cs="Arial"/>
              </w:rPr>
              <w:t xml:space="preserve"> …</w:t>
            </w:r>
            <w:r>
              <w:rPr>
                <w:rFonts w:ascii="Arial" w:hAnsi="Arial" w:cs="Arial"/>
              </w:rPr>
              <w:t>...............................................</w:t>
            </w:r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fax</w:t>
            </w:r>
            <w:proofErr w:type="spellEnd"/>
            <w:r>
              <w:rPr>
                <w:rFonts w:ascii="Arial" w:hAnsi="Arial" w:cs="Arial"/>
              </w:rPr>
              <w:t>:</w:t>
            </w:r>
            <w:r>
              <w:rPr>
                <w:rFonts w:ascii="Arial" w:eastAsia="Arial" w:hAnsi="Arial" w:cs="Arial"/>
              </w:rPr>
              <w:t xml:space="preserve"> …</w:t>
            </w:r>
            <w:r>
              <w:rPr>
                <w:rFonts w:ascii="Arial" w:hAnsi="Arial" w:cs="Arial"/>
              </w:rPr>
              <w:t>...................................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e-mail: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hAnsi="Arial" w:cs="Arial"/>
              </w:rPr>
              <w:t>....................................................</w:t>
            </w:r>
          </w:p>
          <w:p w:rsidR="008829AE" w:rsidRDefault="008829AE" w:rsidP="00211E95">
            <w:pPr>
              <w:pStyle w:val="Zawartotabeli"/>
              <w:widowControl w:val="0"/>
              <w:numPr>
                <w:ilvl w:val="0"/>
                <w:numId w:val="2"/>
              </w:numPr>
            </w:pPr>
            <w:r>
              <w:rPr>
                <w:rFonts w:ascii="Arial" w:hAnsi="Arial" w:cs="Arial"/>
              </w:rPr>
              <w:t>numer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NIP:</w:t>
            </w:r>
            <w:r>
              <w:rPr>
                <w:rFonts w:ascii="Arial" w:eastAsia="Arial" w:hAnsi="Arial" w:cs="Arial"/>
              </w:rPr>
              <w:t xml:space="preserve"> …</w:t>
            </w:r>
            <w:r>
              <w:rPr>
                <w:rFonts w:ascii="Arial" w:hAnsi="Arial" w:cs="Arial"/>
              </w:rPr>
              <w:t>.........................................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numer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REGON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:</w:t>
            </w:r>
            <w:r>
              <w:rPr>
                <w:rFonts w:ascii="Arial" w:eastAsia="Arial" w:hAnsi="Arial" w:cs="Arial"/>
              </w:rPr>
              <w:t xml:space="preserve"> …</w:t>
            </w:r>
            <w:r>
              <w:rPr>
                <w:rFonts w:ascii="Arial" w:hAnsi="Arial" w:cs="Arial"/>
              </w:rPr>
              <w:t>......................................................................................</w:t>
            </w:r>
          </w:p>
        </w:tc>
      </w:tr>
      <w:tr w:rsidR="008829AE" w:rsidTr="00211E95">
        <w:tc>
          <w:tcPr>
            <w:tcW w:w="3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29AE" w:rsidRDefault="008829AE" w:rsidP="00211E95">
            <w:pPr>
              <w:pStyle w:val="Zawartotabeli"/>
              <w:widowControl w:val="0"/>
              <w:numPr>
                <w:ilvl w:val="0"/>
                <w:numId w:val="2"/>
              </w:num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1003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29AE" w:rsidRDefault="008829AE" w:rsidP="00211E95">
            <w:pPr>
              <w:pStyle w:val="Zawartotabeli"/>
              <w:widowControl w:val="0"/>
              <w:numPr>
                <w:ilvl w:val="0"/>
                <w:numId w:val="2"/>
              </w:num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Pełna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nazwa:</w:t>
            </w:r>
            <w:r>
              <w:rPr>
                <w:rFonts w:ascii="Arial" w:eastAsia="Arial" w:hAnsi="Arial" w:cs="Arial"/>
              </w:rPr>
              <w:t xml:space="preserve"> …</w:t>
            </w: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</w:t>
            </w:r>
          </w:p>
          <w:p w:rsidR="008829AE" w:rsidRDefault="008829AE" w:rsidP="00211E95">
            <w:pPr>
              <w:pStyle w:val="Zawartotabeli"/>
              <w:widowControl w:val="0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Adres:ulica</w:t>
            </w:r>
            <w:proofErr w:type="spellEnd"/>
            <w:r>
              <w:rPr>
                <w:rFonts w:ascii="Arial" w:hAnsi="Arial" w:cs="Arial"/>
              </w:rPr>
              <w:t>:</w:t>
            </w:r>
            <w:r>
              <w:rPr>
                <w:rFonts w:ascii="Arial" w:eastAsia="Arial" w:hAnsi="Arial" w:cs="Arial"/>
              </w:rPr>
              <w:t xml:space="preserve"> …</w:t>
            </w:r>
            <w:r>
              <w:rPr>
                <w:rFonts w:ascii="Arial" w:hAnsi="Arial" w:cs="Arial"/>
              </w:rPr>
              <w:t>.......................................</w:t>
            </w:r>
            <w:r>
              <w:rPr>
                <w:rFonts w:ascii="Arial" w:eastAsia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kod:</w:t>
            </w:r>
            <w:r>
              <w:rPr>
                <w:rFonts w:ascii="Arial" w:eastAsia="Arial" w:hAnsi="Arial" w:cs="Arial"/>
              </w:rPr>
              <w:t xml:space="preserve"> …</w:t>
            </w:r>
            <w:r>
              <w:rPr>
                <w:rFonts w:ascii="Arial" w:hAnsi="Arial" w:cs="Arial"/>
              </w:rPr>
              <w:t>...................................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miejscowość:.................................................</w:t>
            </w:r>
          </w:p>
          <w:p w:rsidR="008829AE" w:rsidRDefault="008829AE" w:rsidP="00211E95">
            <w:pPr>
              <w:pStyle w:val="Zawartotabeli"/>
              <w:widowControl w:val="0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telefon:</w:t>
            </w:r>
            <w:r>
              <w:rPr>
                <w:rFonts w:ascii="Arial" w:eastAsia="Arial" w:hAnsi="Arial" w:cs="Arial"/>
              </w:rPr>
              <w:t xml:space="preserve"> …</w:t>
            </w:r>
            <w:r>
              <w:rPr>
                <w:rFonts w:ascii="Arial" w:hAnsi="Arial" w:cs="Arial"/>
              </w:rPr>
              <w:t>...............................................</w:t>
            </w:r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fax</w:t>
            </w:r>
            <w:proofErr w:type="spellEnd"/>
            <w:r>
              <w:rPr>
                <w:rFonts w:ascii="Arial" w:hAnsi="Arial" w:cs="Arial"/>
              </w:rPr>
              <w:t>:</w:t>
            </w:r>
            <w:r>
              <w:rPr>
                <w:rFonts w:ascii="Arial" w:eastAsia="Arial" w:hAnsi="Arial" w:cs="Arial"/>
              </w:rPr>
              <w:t xml:space="preserve"> …</w:t>
            </w:r>
            <w:r>
              <w:rPr>
                <w:rFonts w:ascii="Arial" w:hAnsi="Arial" w:cs="Arial"/>
              </w:rPr>
              <w:t>...................................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e-mail:.......................................................</w:t>
            </w:r>
          </w:p>
          <w:p w:rsidR="008829AE" w:rsidRDefault="008829AE" w:rsidP="00211E95">
            <w:pPr>
              <w:pStyle w:val="Zawartotabeli"/>
              <w:widowControl w:val="0"/>
              <w:numPr>
                <w:ilvl w:val="0"/>
                <w:numId w:val="2"/>
              </w:numPr>
            </w:pPr>
            <w:r>
              <w:rPr>
                <w:rFonts w:ascii="Arial" w:hAnsi="Arial" w:cs="Arial"/>
              </w:rPr>
              <w:t>numer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NIP:</w:t>
            </w:r>
            <w:r>
              <w:rPr>
                <w:rFonts w:ascii="Arial" w:eastAsia="Arial" w:hAnsi="Arial" w:cs="Arial"/>
              </w:rPr>
              <w:t xml:space="preserve"> …</w:t>
            </w:r>
            <w:r>
              <w:rPr>
                <w:rFonts w:ascii="Arial" w:hAnsi="Arial" w:cs="Arial"/>
              </w:rPr>
              <w:t>.........................................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numer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REGON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:</w:t>
            </w:r>
            <w:r>
              <w:rPr>
                <w:rFonts w:ascii="Arial" w:eastAsia="Arial" w:hAnsi="Arial" w:cs="Arial"/>
              </w:rPr>
              <w:t xml:space="preserve"> …</w:t>
            </w:r>
            <w:r>
              <w:rPr>
                <w:rFonts w:ascii="Arial" w:hAnsi="Arial" w:cs="Arial"/>
              </w:rPr>
              <w:t>......................................................................................</w:t>
            </w:r>
          </w:p>
        </w:tc>
      </w:tr>
    </w:tbl>
    <w:p w:rsidR="008829AE" w:rsidRDefault="008829AE" w:rsidP="008829AE">
      <w:pPr>
        <w:widowControl w:val="0"/>
        <w:numPr>
          <w:ilvl w:val="0"/>
          <w:numId w:val="2"/>
        </w:numPr>
        <w:jc w:val="both"/>
        <w:rPr>
          <w:rFonts w:ascii="Arial" w:hAnsi="Arial" w:cs="Arial"/>
          <w:b/>
          <w:bCs/>
        </w:rPr>
      </w:pPr>
    </w:p>
    <w:p w:rsidR="008829AE" w:rsidRDefault="008829AE" w:rsidP="008829AE">
      <w:pPr>
        <w:widowControl w:val="0"/>
        <w:numPr>
          <w:ilvl w:val="0"/>
          <w:numId w:val="2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Wszelka korespondencja z Wykonawcą  prowadzona będzie na ww. adresy.</w:t>
      </w:r>
    </w:p>
    <w:p w:rsidR="008829AE" w:rsidRDefault="008829AE" w:rsidP="008829AE">
      <w:pPr>
        <w:widowControl w:val="0"/>
        <w:numPr>
          <w:ilvl w:val="0"/>
          <w:numId w:val="2"/>
        </w:numPr>
        <w:jc w:val="both"/>
        <w:rPr>
          <w:rFonts w:ascii="Arial" w:hAnsi="Arial" w:cs="Arial"/>
          <w:b/>
          <w:bCs/>
        </w:rPr>
      </w:pPr>
    </w:p>
    <w:p w:rsidR="008829AE" w:rsidRDefault="008829AE" w:rsidP="008829AE">
      <w:pPr>
        <w:tabs>
          <w:tab w:val="left" w:pos="6741"/>
          <w:tab w:val="left" w:pos="7090"/>
        </w:tabs>
        <w:spacing w:line="100" w:lineRule="atLeast"/>
        <w:jc w:val="both"/>
        <w:rPr>
          <w:rFonts w:ascii="Arial" w:eastAsia="Arial Narrow" w:hAnsi="Arial" w:cs="Arial"/>
          <w:b/>
          <w:bCs/>
          <w:sz w:val="22"/>
          <w:szCs w:val="22"/>
          <w:lang/>
        </w:rPr>
      </w:pPr>
      <w:r>
        <w:rPr>
          <w:rFonts w:ascii="Arial" w:eastAsia="Arial" w:hAnsi="Arial" w:cs="Arial"/>
          <w:szCs w:val="12"/>
        </w:rPr>
        <w:t xml:space="preserve">3. </w:t>
      </w:r>
      <w:r>
        <w:rPr>
          <w:rFonts w:ascii="Arial" w:hAnsi="Arial" w:cs="Arial"/>
          <w:szCs w:val="12"/>
        </w:rPr>
        <w:t>Nawiązując</w:t>
      </w:r>
      <w:r>
        <w:rPr>
          <w:rFonts w:ascii="Arial" w:eastAsia="Arial" w:hAnsi="Arial" w:cs="Arial"/>
          <w:szCs w:val="12"/>
        </w:rPr>
        <w:t xml:space="preserve"> </w:t>
      </w:r>
      <w:r>
        <w:rPr>
          <w:rFonts w:ascii="Arial" w:hAnsi="Arial" w:cs="Arial"/>
          <w:szCs w:val="12"/>
        </w:rPr>
        <w:t>do</w:t>
      </w:r>
      <w:r>
        <w:rPr>
          <w:rFonts w:ascii="Arial" w:eastAsia="Arial" w:hAnsi="Arial" w:cs="Arial"/>
          <w:szCs w:val="12"/>
        </w:rPr>
        <w:t xml:space="preserve"> </w:t>
      </w:r>
      <w:r>
        <w:rPr>
          <w:rFonts w:ascii="Arial" w:hAnsi="Arial" w:cs="Arial"/>
          <w:szCs w:val="12"/>
        </w:rPr>
        <w:t>ogłoszenia</w:t>
      </w:r>
      <w:r>
        <w:rPr>
          <w:rFonts w:ascii="Arial" w:eastAsia="Arial" w:hAnsi="Arial" w:cs="Arial"/>
          <w:szCs w:val="12"/>
        </w:rPr>
        <w:t xml:space="preserve"> </w:t>
      </w:r>
      <w:r>
        <w:rPr>
          <w:rFonts w:ascii="Arial" w:hAnsi="Arial" w:cs="Arial"/>
          <w:szCs w:val="12"/>
        </w:rPr>
        <w:t>o</w:t>
      </w:r>
      <w:r>
        <w:rPr>
          <w:rFonts w:ascii="Arial" w:eastAsia="Arial" w:hAnsi="Arial" w:cs="Arial"/>
          <w:szCs w:val="12"/>
        </w:rPr>
        <w:t xml:space="preserve"> </w:t>
      </w:r>
      <w:r>
        <w:rPr>
          <w:rFonts w:ascii="Arial" w:hAnsi="Arial" w:cs="Arial"/>
          <w:szCs w:val="12"/>
        </w:rPr>
        <w:t>zamówieniu</w:t>
      </w:r>
      <w:r>
        <w:rPr>
          <w:rFonts w:ascii="Arial" w:eastAsia="Arial" w:hAnsi="Arial" w:cs="Arial"/>
          <w:szCs w:val="12"/>
        </w:rPr>
        <w:t xml:space="preserve"> </w:t>
      </w:r>
      <w:r>
        <w:rPr>
          <w:rFonts w:ascii="Arial" w:hAnsi="Arial" w:cs="Arial"/>
          <w:szCs w:val="12"/>
        </w:rPr>
        <w:t>publicznym</w:t>
      </w:r>
      <w:r>
        <w:rPr>
          <w:rFonts w:ascii="Arial" w:eastAsia="Arial" w:hAnsi="Arial" w:cs="Arial"/>
          <w:szCs w:val="12"/>
        </w:rPr>
        <w:t xml:space="preserve"> </w:t>
      </w:r>
      <w:r>
        <w:rPr>
          <w:rFonts w:ascii="Arial" w:hAnsi="Arial" w:cs="Arial"/>
          <w:szCs w:val="12"/>
        </w:rPr>
        <w:t>w</w:t>
      </w:r>
      <w:r>
        <w:rPr>
          <w:rFonts w:ascii="Arial" w:eastAsia="Arial" w:hAnsi="Arial" w:cs="Arial"/>
          <w:szCs w:val="12"/>
        </w:rPr>
        <w:t xml:space="preserve"> </w:t>
      </w:r>
      <w:r>
        <w:rPr>
          <w:rFonts w:ascii="Arial" w:hAnsi="Arial" w:cs="Arial"/>
          <w:szCs w:val="12"/>
        </w:rPr>
        <w:t>trybie</w:t>
      </w:r>
      <w:r>
        <w:rPr>
          <w:rFonts w:ascii="Arial" w:eastAsia="Arial" w:hAnsi="Arial" w:cs="Arial"/>
          <w:szCs w:val="12"/>
        </w:rPr>
        <w:t xml:space="preserve"> </w:t>
      </w:r>
      <w:r>
        <w:rPr>
          <w:rFonts w:ascii="Arial" w:hAnsi="Arial" w:cs="Arial"/>
          <w:szCs w:val="12"/>
        </w:rPr>
        <w:t>przetargu</w:t>
      </w:r>
      <w:r>
        <w:rPr>
          <w:rFonts w:ascii="Arial" w:eastAsia="Arial" w:hAnsi="Arial" w:cs="Arial"/>
          <w:szCs w:val="12"/>
        </w:rPr>
        <w:t xml:space="preserve"> </w:t>
      </w:r>
      <w:r>
        <w:rPr>
          <w:rFonts w:ascii="Arial" w:hAnsi="Arial" w:cs="Arial"/>
          <w:szCs w:val="12"/>
        </w:rPr>
        <w:t>nieograniczonego</w:t>
      </w:r>
      <w:r>
        <w:rPr>
          <w:rFonts w:ascii="Arial" w:eastAsia="Arial" w:hAnsi="Arial" w:cs="Arial"/>
          <w:szCs w:val="12"/>
        </w:rPr>
        <w:t xml:space="preserve"> </w:t>
      </w:r>
      <w:r>
        <w:rPr>
          <w:rFonts w:ascii="Arial" w:hAnsi="Arial" w:cs="Arial"/>
          <w:szCs w:val="12"/>
        </w:rPr>
        <w:t>ogłoszonego</w:t>
      </w:r>
      <w:r>
        <w:rPr>
          <w:rFonts w:ascii="Arial" w:eastAsia="Arial" w:hAnsi="Arial" w:cs="Arial"/>
          <w:szCs w:val="12"/>
        </w:rPr>
        <w:t xml:space="preserve"> </w:t>
      </w:r>
      <w:r>
        <w:rPr>
          <w:rFonts w:ascii="Arial" w:eastAsia="Arial" w:hAnsi="Arial" w:cs="Arial"/>
          <w:szCs w:val="12"/>
        </w:rPr>
        <w:br/>
      </w:r>
      <w:r>
        <w:rPr>
          <w:rFonts w:ascii="Arial" w:hAnsi="Arial" w:cs="Arial"/>
          <w:szCs w:val="12"/>
        </w:rPr>
        <w:t>w</w:t>
      </w:r>
      <w:r>
        <w:rPr>
          <w:rFonts w:ascii="Arial" w:eastAsia="Arial" w:hAnsi="Arial" w:cs="Arial"/>
          <w:szCs w:val="12"/>
        </w:rPr>
        <w:t xml:space="preserve"> </w:t>
      </w:r>
      <w:r>
        <w:rPr>
          <w:rFonts w:ascii="Arial" w:hAnsi="Arial" w:cs="Arial"/>
          <w:szCs w:val="12"/>
        </w:rPr>
        <w:t>BZP,</w:t>
      </w:r>
      <w:r>
        <w:rPr>
          <w:rFonts w:ascii="Arial" w:eastAsia="Arial" w:hAnsi="Arial" w:cs="Arial"/>
          <w:szCs w:val="12"/>
        </w:rPr>
        <w:t xml:space="preserve">  </w:t>
      </w:r>
      <w:r>
        <w:rPr>
          <w:rFonts w:ascii="Arial" w:hAnsi="Arial" w:cs="Arial"/>
          <w:szCs w:val="12"/>
        </w:rPr>
        <w:t>na</w:t>
      </w:r>
      <w:r>
        <w:rPr>
          <w:rFonts w:ascii="Arial" w:eastAsia="Arial" w:hAnsi="Arial" w:cs="Arial"/>
          <w:szCs w:val="12"/>
        </w:rPr>
        <w:t xml:space="preserve"> </w:t>
      </w:r>
      <w:r>
        <w:rPr>
          <w:rFonts w:ascii="Arial" w:hAnsi="Arial" w:cs="Arial"/>
          <w:szCs w:val="12"/>
        </w:rPr>
        <w:t>stronie</w:t>
      </w:r>
      <w:r>
        <w:rPr>
          <w:rFonts w:ascii="Arial" w:eastAsia="Arial" w:hAnsi="Arial" w:cs="Arial"/>
          <w:szCs w:val="12"/>
        </w:rPr>
        <w:t xml:space="preserve"> </w:t>
      </w:r>
      <w:r>
        <w:rPr>
          <w:rFonts w:ascii="Arial" w:hAnsi="Arial" w:cs="Arial"/>
          <w:szCs w:val="12"/>
        </w:rPr>
        <w:t>internetowej Zamawiającego oraz w jego siedzibie,</w:t>
      </w:r>
      <w:r>
        <w:rPr>
          <w:rFonts w:ascii="Arial" w:eastAsia="Arial" w:hAnsi="Arial" w:cs="Arial"/>
          <w:szCs w:val="12"/>
        </w:rPr>
        <w:t xml:space="preserve"> </w:t>
      </w:r>
      <w:r>
        <w:rPr>
          <w:rFonts w:ascii="Arial" w:hAnsi="Arial" w:cs="Arial"/>
          <w:szCs w:val="12"/>
        </w:rPr>
        <w:t>zgłaszamy</w:t>
      </w:r>
      <w:r>
        <w:rPr>
          <w:rFonts w:ascii="Arial" w:eastAsia="Arial" w:hAnsi="Arial" w:cs="Arial"/>
          <w:szCs w:val="12"/>
        </w:rPr>
        <w:t xml:space="preserve"> </w:t>
      </w:r>
      <w:r>
        <w:rPr>
          <w:rFonts w:ascii="Arial" w:hAnsi="Arial" w:cs="Arial"/>
          <w:szCs w:val="12"/>
        </w:rPr>
        <w:t>przystąpienie</w:t>
      </w:r>
      <w:r>
        <w:rPr>
          <w:rFonts w:ascii="Arial" w:eastAsia="Arial" w:hAnsi="Arial" w:cs="Arial"/>
          <w:szCs w:val="12"/>
        </w:rPr>
        <w:t xml:space="preserve"> </w:t>
      </w:r>
      <w:r>
        <w:rPr>
          <w:rFonts w:ascii="Arial" w:hAnsi="Arial" w:cs="Arial"/>
          <w:szCs w:val="12"/>
        </w:rPr>
        <w:t>do</w:t>
      </w:r>
      <w:r>
        <w:rPr>
          <w:rFonts w:ascii="Arial" w:eastAsia="Arial" w:hAnsi="Arial" w:cs="Arial"/>
          <w:szCs w:val="12"/>
        </w:rPr>
        <w:t xml:space="preserve"> </w:t>
      </w:r>
      <w:r>
        <w:rPr>
          <w:rFonts w:ascii="Arial" w:hAnsi="Arial" w:cs="Arial"/>
          <w:szCs w:val="12"/>
        </w:rPr>
        <w:t>przetargu</w:t>
      </w:r>
      <w:r>
        <w:rPr>
          <w:rFonts w:ascii="Arial" w:eastAsia="Arial" w:hAnsi="Arial" w:cs="Arial"/>
          <w:szCs w:val="12"/>
        </w:rPr>
        <w:t xml:space="preserve"> </w:t>
      </w:r>
      <w:r>
        <w:rPr>
          <w:rFonts w:ascii="Arial" w:hAnsi="Arial" w:cs="Arial"/>
          <w:szCs w:val="12"/>
        </w:rPr>
        <w:t>na</w:t>
      </w:r>
      <w:r>
        <w:rPr>
          <w:rFonts w:ascii="Arial" w:eastAsia="Arial" w:hAnsi="Arial" w:cs="Arial"/>
          <w:szCs w:val="12"/>
        </w:rPr>
        <w:t xml:space="preserve"> </w:t>
      </w:r>
      <w:r>
        <w:rPr>
          <w:rFonts w:ascii="Arial" w:hAnsi="Arial" w:cs="Arial"/>
          <w:szCs w:val="12"/>
        </w:rPr>
        <w:t>wyłonienie</w:t>
      </w:r>
      <w:r>
        <w:rPr>
          <w:rFonts w:ascii="Arial" w:eastAsia="Arial" w:hAnsi="Arial" w:cs="Arial"/>
          <w:szCs w:val="12"/>
        </w:rPr>
        <w:t xml:space="preserve"> W</w:t>
      </w:r>
      <w:r>
        <w:rPr>
          <w:rFonts w:ascii="Arial" w:hAnsi="Arial" w:cs="Arial"/>
          <w:szCs w:val="12"/>
        </w:rPr>
        <w:t>ykonawcy</w:t>
      </w:r>
      <w:r>
        <w:rPr>
          <w:rFonts w:ascii="Arial" w:eastAsia="Arial" w:hAnsi="Arial" w:cs="Arial"/>
          <w:szCs w:val="12"/>
        </w:rPr>
        <w:t xml:space="preserve"> </w:t>
      </w:r>
      <w:r>
        <w:rPr>
          <w:rFonts w:ascii="Arial" w:hAnsi="Arial" w:cs="Arial"/>
          <w:szCs w:val="12"/>
        </w:rPr>
        <w:t>zadania:</w:t>
      </w:r>
    </w:p>
    <w:p w:rsidR="008829AE" w:rsidRDefault="008829AE" w:rsidP="008829AE">
      <w:pPr>
        <w:tabs>
          <w:tab w:val="left" w:pos="6741"/>
          <w:tab w:val="left" w:pos="7090"/>
        </w:tabs>
        <w:spacing w:line="100" w:lineRule="atLeast"/>
        <w:rPr>
          <w:rFonts w:ascii="Arial" w:eastAsia="Arial Narrow" w:hAnsi="Arial" w:cs="Arial"/>
          <w:b/>
          <w:bCs/>
          <w:sz w:val="22"/>
          <w:szCs w:val="22"/>
          <w:lang/>
        </w:rPr>
      </w:pPr>
      <w:r>
        <w:rPr>
          <w:rFonts w:ascii="Arial" w:eastAsia="Arial Narrow" w:hAnsi="Arial" w:cs="Arial"/>
          <w:b/>
          <w:bCs/>
          <w:sz w:val="22"/>
          <w:szCs w:val="22"/>
          <w:lang/>
        </w:rPr>
        <w:t xml:space="preserve">                              </w:t>
      </w:r>
    </w:p>
    <w:p w:rsidR="008829AE" w:rsidRDefault="008829AE" w:rsidP="008829AE">
      <w:pPr>
        <w:tabs>
          <w:tab w:val="left" w:pos="6741"/>
          <w:tab w:val="left" w:pos="7090"/>
        </w:tabs>
        <w:spacing w:line="100" w:lineRule="atLeast"/>
        <w:rPr>
          <w:rFonts w:ascii="Arial" w:eastAsia="Arial" w:hAnsi="Arial" w:cs="Arial"/>
        </w:rPr>
      </w:pPr>
      <w:r>
        <w:rPr>
          <w:rFonts w:ascii="Arial" w:eastAsia="Arial Narrow" w:hAnsi="Arial" w:cs="Arial"/>
          <w:b/>
          <w:bCs/>
          <w:sz w:val="22"/>
          <w:szCs w:val="22"/>
          <w:lang/>
        </w:rPr>
        <w:t>Ubezpieczenie mienia i odpowiedzialności Gminy Tuszyn</w:t>
      </w:r>
      <w:r>
        <w:rPr>
          <w:rFonts w:ascii="Arial" w:eastAsia="Arial Narrow" w:hAnsi="Arial" w:cs="Arial"/>
          <w:b/>
          <w:bCs/>
          <w:sz w:val="22"/>
          <w:szCs w:val="22"/>
          <w:lang/>
        </w:rPr>
        <w:br/>
      </w:r>
      <w:r>
        <w:rPr>
          <w:rFonts w:ascii="Arial" w:eastAsia="Arial Narrow" w:hAnsi="Arial" w:cs="Arial"/>
          <w:b/>
          <w:bCs/>
          <w:sz w:val="22"/>
          <w:szCs w:val="22"/>
          <w:lang/>
        </w:rPr>
        <w:br/>
      </w:r>
      <w:r w:rsidRPr="0010637A">
        <w:rPr>
          <w:rFonts w:ascii="Arial" w:eastAsia="Arial Narrow" w:hAnsi="Arial" w:cs="Arial"/>
          <w:bCs/>
          <w:szCs w:val="22"/>
          <w:lang/>
        </w:rPr>
        <w:t>4.</w:t>
      </w:r>
      <w:r w:rsidRPr="0010637A">
        <w:rPr>
          <w:rFonts w:ascii="Arial" w:eastAsia="Arial" w:hAnsi="Arial" w:cs="Arial"/>
          <w:bCs/>
          <w:szCs w:val="22"/>
          <w:lang/>
        </w:rPr>
        <w:t xml:space="preserve">  O</w:t>
      </w:r>
      <w:r w:rsidRPr="0010637A">
        <w:rPr>
          <w:rFonts w:ascii="Arial" w:eastAsia="Arial Narrow" w:hAnsi="Arial" w:cs="Arial"/>
          <w:bCs/>
          <w:szCs w:val="22"/>
          <w:lang/>
        </w:rPr>
        <w:t>świadczamy,</w:t>
      </w:r>
      <w:r w:rsidRPr="0010637A">
        <w:rPr>
          <w:rFonts w:ascii="Arial" w:eastAsia="Arial" w:hAnsi="Arial" w:cs="Arial"/>
          <w:bCs/>
          <w:szCs w:val="22"/>
          <w:lang/>
        </w:rPr>
        <w:t xml:space="preserve"> </w:t>
      </w:r>
      <w:r w:rsidRPr="0010637A">
        <w:rPr>
          <w:rFonts w:ascii="Arial" w:eastAsia="Arial Narrow" w:hAnsi="Arial" w:cs="Arial"/>
          <w:bCs/>
          <w:szCs w:val="22"/>
          <w:lang/>
        </w:rPr>
        <w:t>że:</w:t>
      </w:r>
    </w:p>
    <w:p w:rsidR="008829AE" w:rsidRDefault="008829AE" w:rsidP="008829AE">
      <w:pPr>
        <w:widowControl w:val="0"/>
        <w:numPr>
          <w:ilvl w:val="0"/>
          <w:numId w:val="2"/>
        </w:numPr>
        <w:tabs>
          <w:tab w:val="left" w:pos="360"/>
        </w:tabs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ab/>
        <w:t xml:space="preserve">1) </w:t>
      </w:r>
      <w:r>
        <w:rPr>
          <w:rFonts w:ascii="Arial" w:hAnsi="Arial" w:cs="Arial"/>
        </w:rPr>
        <w:t>Z</w:t>
      </w:r>
      <w:r>
        <w:rPr>
          <w:rFonts w:ascii="Arial" w:hAnsi="Arial" w:cs="Arial"/>
          <w:iCs/>
        </w:rPr>
        <w:t>apozna</w:t>
      </w:r>
      <w:r>
        <w:rPr>
          <w:rFonts w:ascii="Arial" w:eastAsia="Arial" w:hAnsi="Arial" w:cs="Arial"/>
          <w:iCs/>
        </w:rPr>
        <w:t xml:space="preserve">liśmy </w:t>
      </w:r>
      <w:r>
        <w:rPr>
          <w:rFonts w:ascii="Arial" w:hAnsi="Arial" w:cs="Arial"/>
          <w:iCs/>
        </w:rPr>
        <w:t>się</w:t>
      </w:r>
      <w:r>
        <w:rPr>
          <w:rFonts w:ascii="Arial" w:eastAsia="Arial" w:hAnsi="Arial" w:cs="Arial"/>
          <w:iCs/>
        </w:rPr>
        <w:t xml:space="preserve"> z dokumentami przetargowymi w tym: </w:t>
      </w:r>
      <w:r>
        <w:rPr>
          <w:rFonts w:ascii="Arial" w:hAnsi="Arial" w:cs="Arial"/>
          <w:iCs/>
        </w:rPr>
        <w:t>S</w:t>
      </w:r>
      <w:r>
        <w:rPr>
          <w:rFonts w:ascii="Arial" w:hAnsi="Arial" w:cs="Arial"/>
        </w:rPr>
        <w:t>pecyfikacją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Istotnych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Warunków</w:t>
      </w: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</w:rPr>
        <w:t>Zamówienia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wraz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wzorami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umów 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przyjmujemy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je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bez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zastrzeżeń.</w:t>
      </w:r>
    </w:p>
    <w:p w:rsidR="008829AE" w:rsidRDefault="008829AE" w:rsidP="008829AE">
      <w:pPr>
        <w:widowControl w:val="0"/>
        <w:numPr>
          <w:ilvl w:val="0"/>
          <w:numId w:val="2"/>
        </w:numPr>
        <w:tabs>
          <w:tab w:val="left" w:pos="36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2)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Uwzględniliśmy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zmiany,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modyfikacje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dodatkowe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ustalenia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wynikłe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trakcie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procedury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przetargowej,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stanowiące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integralną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część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SIWZ,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wyszczególnione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wszystkich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przesłanych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umieszczonych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stronie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internetowej pismach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Zamawiającego.</w:t>
      </w:r>
    </w:p>
    <w:p w:rsidR="008829AE" w:rsidRDefault="008829AE" w:rsidP="008829AE">
      <w:pPr>
        <w:widowControl w:val="0"/>
        <w:numPr>
          <w:ilvl w:val="0"/>
          <w:numId w:val="2"/>
        </w:numPr>
        <w:tabs>
          <w:tab w:val="left" w:pos="36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3) U</w:t>
      </w:r>
      <w:r>
        <w:rPr>
          <w:rFonts w:ascii="Arial" w:hAnsi="Arial" w:cs="Arial"/>
          <w:iCs/>
        </w:rPr>
        <w:t>ważamy</w:t>
      </w:r>
      <w:r>
        <w:rPr>
          <w:rFonts w:ascii="Arial" w:eastAsia="Arial" w:hAnsi="Arial" w:cs="Arial"/>
          <w:iCs/>
        </w:rPr>
        <w:t xml:space="preserve"> </w:t>
      </w:r>
      <w:r>
        <w:rPr>
          <w:rFonts w:ascii="Arial" w:hAnsi="Arial" w:cs="Arial"/>
          <w:iCs/>
        </w:rPr>
        <w:t>się</w:t>
      </w:r>
      <w:r>
        <w:rPr>
          <w:rFonts w:ascii="Arial" w:eastAsia="Arial" w:hAnsi="Arial" w:cs="Arial"/>
          <w:iCs/>
        </w:rPr>
        <w:t xml:space="preserve"> </w:t>
      </w:r>
      <w:r>
        <w:rPr>
          <w:rFonts w:ascii="Arial" w:hAnsi="Arial" w:cs="Arial"/>
          <w:iCs/>
        </w:rPr>
        <w:t>związanymi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niniejszą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ofertą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czas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wskazany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SIWZ</w:t>
      </w:r>
      <w:r>
        <w:rPr>
          <w:rFonts w:ascii="Arial" w:eastAsia="Arial" w:hAnsi="Arial" w:cs="Arial"/>
        </w:rPr>
        <w:t xml:space="preserve"> – </w:t>
      </w:r>
      <w:r>
        <w:rPr>
          <w:rFonts w:ascii="Arial" w:hAnsi="Arial" w:cs="Arial"/>
        </w:rPr>
        <w:t>tj.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30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dni.</w:t>
      </w:r>
    </w:p>
    <w:p w:rsidR="008829AE" w:rsidRDefault="008829AE" w:rsidP="008829AE">
      <w:pPr>
        <w:widowControl w:val="0"/>
        <w:numPr>
          <w:ilvl w:val="3"/>
          <w:numId w:val="2"/>
        </w:numPr>
        <w:tabs>
          <w:tab w:val="left" w:pos="360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4) A</w:t>
      </w:r>
      <w:r>
        <w:rPr>
          <w:rFonts w:ascii="Arial" w:hAnsi="Arial" w:cs="Arial"/>
          <w:iCs/>
        </w:rPr>
        <w:t>kceptujemy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wzór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umowy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stanowiący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załącznik</w:t>
      </w:r>
      <w:r>
        <w:rPr>
          <w:rFonts w:ascii="Arial" w:eastAsia="Arial" w:hAnsi="Arial" w:cs="Arial"/>
        </w:rPr>
        <w:t xml:space="preserve"> nr 11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SIWZ,</w:t>
      </w:r>
      <w:r>
        <w:rPr>
          <w:rFonts w:ascii="Arial" w:eastAsia="Arial" w:hAnsi="Arial" w:cs="Arial"/>
        </w:rPr>
        <w:t xml:space="preserve"> a </w:t>
      </w:r>
      <w:r>
        <w:rPr>
          <w:rFonts w:ascii="Arial" w:hAnsi="Arial" w:cs="Arial"/>
        </w:rPr>
        <w:t>w przypadku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wyboru</w:t>
      </w:r>
      <w:r>
        <w:rPr>
          <w:rFonts w:ascii="Arial" w:eastAsia="Arial" w:hAnsi="Arial" w:cs="Arial"/>
        </w:rPr>
        <w:t xml:space="preserve"> naszej </w:t>
      </w:r>
      <w:r>
        <w:rPr>
          <w:rFonts w:ascii="Arial" w:hAnsi="Arial" w:cs="Arial"/>
        </w:rPr>
        <w:t>oferty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rPr>
          <w:rFonts w:ascii="Arial" w:hAnsi="Arial" w:cs="Arial"/>
          <w:iCs/>
        </w:rPr>
        <w:t>zobowiązujemy</w:t>
      </w:r>
      <w:r>
        <w:rPr>
          <w:rFonts w:ascii="Arial" w:eastAsia="Arial" w:hAnsi="Arial" w:cs="Arial"/>
          <w:iCs/>
        </w:rPr>
        <w:t xml:space="preserve"> </w:t>
      </w:r>
      <w:r>
        <w:rPr>
          <w:rFonts w:ascii="Arial" w:hAnsi="Arial" w:cs="Arial"/>
          <w:iCs/>
        </w:rPr>
        <w:t>się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zawarcia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umowy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warunkach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niej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określonych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miejscu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terminie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wyznaczonym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przez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Zamawiającego.</w:t>
      </w:r>
    </w:p>
    <w:p w:rsidR="008829AE" w:rsidRDefault="008829AE" w:rsidP="008829AE">
      <w:pPr>
        <w:tabs>
          <w:tab w:val="left" w:pos="360"/>
        </w:tabs>
        <w:jc w:val="both"/>
        <w:rPr>
          <w:rFonts w:ascii="Arial" w:hAnsi="Arial" w:cs="Arial"/>
        </w:rPr>
      </w:pPr>
    </w:p>
    <w:p w:rsidR="008829AE" w:rsidRDefault="008829AE" w:rsidP="008829AE">
      <w:pPr>
        <w:tabs>
          <w:tab w:val="left" w:pos="360"/>
        </w:tabs>
        <w:jc w:val="both"/>
        <w:rPr>
          <w:rFonts w:ascii="Arial" w:hAnsi="Arial" w:cs="Arial"/>
        </w:rPr>
      </w:pPr>
    </w:p>
    <w:p w:rsidR="008829AE" w:rsidRDefault="008829AE" w:rsidP="008829AE">
      <w:pPr>
        <w:tabs>
          <w:tab w:val="left" w:pos="6741"/>
          <w:tab w:val="left" w:pos="7090"/>
        </w:tabs>
        <w:spacing w:line="100" w:lineRule="atLeast"/>
        <w:rPr>
          <w:rFonts w:ascii="Arial" w:eastAsia="Arial Narrow" w:hAnsi="Arial" w:cs="Arial"/>
          <w:bCs/>
          <w:lang/>
        </w:rPr>
      </w:pPr>
      <w:r w:rsidRPr="0010637A">
        <w:rPr>
          <w:rFonts w:ascii="Arial" w:eastAsia="Arial Narrow" w:hAnsi="Arial" w:cs="Arial"/>
          <w:bCs/>
          <w:lang/>
        </w:rPr>
        <w:t xml:space="preserve">   </w:t>
      </w:r>
    </w:p>
    <w:p w:rsidR="008829AE" w:rsidRDefault="008829AE" w:rsidP="008829AE">
      <w:pPr>
        <w:tabs>
          <w:tab w:val="left" w:pos="6741"/>
          <w:tab w:val="left" w:pos="7090"/>
        </w:tabs>
        <w:spacing w:line="100" w:lineRule="atLeast"/>
        <w:rPr>
          <w:rFonts w:ascii="Arial" w:hAnsi="Arial" w:cs="Tahoma"/>
          <w:b/>
        </w:rPr>
      </w:pPr>
      <w:r w:rsidRPr="0010637A">
        <w:rPr>
          <w:rFonts w:ascii="Arial" w:eastAsia="Arial Narrow" w:hAnsi="Arial" w:cs="Arial"/>
          <w:bCs/>
          <w:lang/>
        </w:rPr>
        <w:t xml:space="preserve"> 5)</w:t>
      </w:r>
      <w:r>
        <w:rPr>
          <w:rFonts w:ascii="Arial" w:eastAsia="Arial Narrow" w:hAnsi="Arial" w:cs="Arial"/>
          <w:b/>
          <w:bCs/>
          <w:lang/>
        </w:rPr>
        <w:t xml:space="preserve"> </w:t>
      </w:r>
      <w:r>
        <w:rPr>
          <w:rFonts w:ascii="Arial" w:eastAsia="Arial Narrow" w:hAnsi="Arial" w:cs="Arial"/>
          <w:lang/>
        </w:rPr>
        <w:t>Cena</w:t>
      </w:r>
      <w:r>
        <w:rPr>
          <w:rFonts w:ascii="Arial" w:eastAsia="Arial" w:hAnsi="Arial" w:cs="Arial"/>
          <w:lang/>
        </w:rPr>
        <w:t xml:space="preserve"> </w:t>
      </w:r>
      <w:r>
        <w:rPr>
          <w:rFonts w:ascii="Arial" w:eastAsia="Arial Narrow" w:hAnsi="Arial" w:cs="Arial"/>
          <w:lang/>
        </w:rPr>
        <w:t>mojej</w:t>
      </w:r>
      <w:r>
        <w:rPr>
          <w:rFonts w:ascii="Arial" w:eastAsia="Arial" w:hAnsi="Arial" w:cs="Arial"/>
          <w:lang/>
        </w:rPr>
        <w:t xml:space="preserve"> </w:t>
      </w:r>
      <w:r>
        <w:rPr>
          <w:rFonts w:ascii="Arial" w:eastAsia="Arial Narrow" w:hAnsi="Arial" w:cs="Arial"/>
          <w:lang/>
        </w:rPr>
        <w:t>(naszej)</w:t>
      </w:r>
      <w:r>
        <w:rPr>
          <w:rFonts w:ascii="Arial" w:eastAsia="Arial" w:hAnsi="Arial" w:cs="Arial"/>
          <w:lang/>
        </w:rPr>
        <w:t xml:space="preserve"> </w:t>
      </w:r>
      <w:r>
        <w:rPr>
          <w:rFonts w:ascii="Arial" w:eastAsia="Arial Narrow" w:hAnsi="Arial" w:cs="Arial"/>
          <w:lang/>
        </w:rPr>
        <w:t>oferty</w:t>
      </w:r>
      <w:r>
        <w:rPr>
          <w:rFonts w:ascii="Arial" w:eastAsia="Arial" w:hAnsi="Arial" w:cs="Arial"/>
          <w:lang/>
        </w:rPr>
        <w:t xml:space="preserve"> </w:t>
      </w:r>
      <w:r>
        <w:rPr>
          <w:rFonts w:ascii="Arial" w:eastAsia="Arial Narrow" w:hAnsi="Arial" w:cs="Arial"/>
          <w:lang/>
        </w:rPr>
        <w:t>za</w:t>
      </w:r>
      <w:r>
        <w:rPr>
          <w:rFonts w:ascii="Arial" w:eastAsia="Arial" w:hAnsi="Arial" w:cs="Arial"/>
          <w:lang/>
        </w:rPr>
        <w:t xml:space="preserve"> </w:t>
      </w:r>
      <w:r>
        <w:rPr>
          <w:rFonts w:ascii="Arial" w:eastAsia="Arial Narrow" w:hAnsi="Arial" w:cs="Arial"/>
          <w:lang/>
        </w:rPr>
        <w:t>realizację:</w:t>
      </w:r>
      <w:r>
        <w:rPr>
          <w:rFonts w:ascii="Arial" w:hAnsi="Arial" w:cs="Tahoma"/>
          <w:sz w:val="22"/>
          <w:szCs w:val="22"/>
        </w:rPr>
        <w:tab/>
      </w:r>
    </w:p>
    <w:p w:rsidR="008829AE" w:rsidRDefault="008829AE" w:rsidP="008829AE">
      <w:pPr>
        <w:tabs>
          <w:tab w:val="left" w:pos="2280"/>
          <w:tab w:val="left" w:pos="8519"/>
        </w:tabs>
        <w:spacing w:line="480" w:lineRule="auto"/>
        <w:ind w:left="1429" w:hanging="1003"/>
        <w:jc w:val="both"/>
        <w:rPr>
          <w:rFonts w:ascii="Arial" w:hAnsi="Arial" w:cs="Tahoma"/>
        </w:rPr>
      </w:pPr>
      <w:r>
        <w:rPr>
          <w:rFonts w:ascii="Arial" w:hAnsi="Arial" w:cs="Tahoma"/>
          <w:b/>
        </w:rPr>
        <w:t>CZĘŚĆ I ZAMÓWIENIA</w:t>
      </w:r>
    </w:p>
    <w:p w:rsidR="008829AE" w:rsidRDefault="008829AE" w:rsidP="008829AE">
      <w:pPr>
        <w:jc w:val="both"/>
        <w:rPr>
          <w:rFonts w:ascii="Arial" w:hAnsi="Arial" w:cs="Tahoma"/>
        </w:rPr>
      </w:pPr>
      <w:r>
        <w:rPr>
          <w:rFonts w:ascii="Arial" w:hAnsi="Arial" w:cs="Tahoma"/>
        </w:rPr>
        <w:t xml:space="preserve">Przystępując do przetargu nieograniczonego na </w:t>
      </w:r>
      <w:r>
        <w:rPr>
          <w:rFonts w:ascii="Arial" w:hAnsi="Arial" w:cs="Tahoma"/>
          <w:b/>
        </w:rPr>
        <w:t xml:space="preserve">ubezpieczenie mienia Zamawiającego w zakresie </w:t>
      </w:r>
      <w:r>
        <w:rPr>
          <w:rFonts w:ascii="Arial" w:hAnsi="Arial" w:cs="Tahoma"/>
        </w:rPr>
        <w:t>ubezpieczenia mienia od wszystkich ryzyk, ubezpieczenia sprzętu elektronicznego od wszystkich ryzyk, ubezpieczenia odpowiedzialności cywilnej zgodnie ze Specyfikacją Istotnych Warunków Zamówienia, oferujemy wykonanie zamówienia na następujących warunkach:</w:t>
      </w:r>
    </w:p>
    <w:p w:rsidR="008829AE" w:rsidRDefault="008829AE" w:rsidP="008829AE">
      <w:pPr>
        <w:jc w:val="both"/>
        <w:rPr>
          <w:rFonts w:ascii="Arial" w:hAnsi="Arial" w:cs="Tahoma"/>
        </w:rPr>
      </w:pPr>
    </w:p>
    <w:p w:rsidR="008829AE" w:rsidRDefault="008829AE" w:rsidP="008829AE">
      <w:pPr>
        <w:jc w:val="both"/>
        <w:rPr>
          <w:rFonts w:ascii="Arial" w:hAnsi="Arial" w:cs="Tahoma"/>
        </w:rPr>
      </w:pPr>
    </w:p>
    <w:p w:rsidR="008829AE" w:rsidRDefault="008829AE" w:rsidP="008829AE">
      <w:pPr>
        <w:tabs>
          <w:tab w:val="left" w:pos="6741"/>
          <w:tab w:val="left" w:pos="7090"/>
        </w:tabs>
        <w:spacing w:line="360" w:lineRule="auto"/>
        <w:ind w:left="709"/>
        <w:jc w:val="both"/>
        <w:rPr>
          <w:rFonts w:ascii="Arial" w:hAnsi="Arial" w:cs="Tahoma"/>
          <w:i/>
        </w:rPr>
      </w:pPr>
      <w:r>
        <w:rPr>
          <w:rFonts w:ascii="Arial" w:hAnsi="Arial" w:cs="Tahoma"/>
          <w:b/>
        </w:rPr>
        <w:t xml:space="preserve">Cena łączna: ……………………… zł* </w:t>
      </w:r>
      <w:r>
        <w:rPr>
          <w:rFonts w:ascii="Arial" w:hAnsi="Arial" w:cs="Tahoma"/>
        </w:rPr>
        <w:t>za okres ubezpieczenia tj.</w:t>
      </w:r>
      <w:r>
        <w:rPr>
          <w:rFonts w:ascii="Arial" w:hAnsi="Arial" w:cs="Tahoma"/>
          <w:b/>
        </w:rPr>
        <w:t xml:space="preserve"> od 01.01.2019r. do 31.12.2021r.</w:t>
      </w:r>
    </w:p>
    <w:p w:rsidR="008829AE" w:rsidRDefault="008829AE" w:rsidP="008829AE">
      <w:pPr>
        <w:tabs>
          <w:tab w:val="left" w:pos="6741"/>
        </w:tabs>
        <w:spacing w:line="360" w:lineRule="auto"/>
        <w:ind w:left="709"/>
        <w:jc w:val="both"/>
        <w:rPr>
          <w:rFonts w:ascii="Arial" w:hAnsi="Arial" w:cs="Tahoma"/>
        </w:rPr>
      </w:pPr>
      <w:r>
        <w:rPr>
          <w:rFonts w:ascii="Arial" w:hAnsi="Arial" w:cs="Tahoma"/>
          <w:i/>
        </w:rPr>
        <w:t>słownie</w:t>
      </w:r>
      <w:r>
        <w:rPr>
          <w:rFonts w:ascii="Arial" w:hAnsi="Arial" w:cs="Tahoma"/>
        </w:rPr>
        <w:t xml:space="preserve"> .................................................................................................................</w:t>
      </w:r>
    </w:p>
    <w:p w:rsidR="008829AE" w:rsidRDefault="008829AE" w:rsidP="008829AE">
      <w:pPr>
        <w:tabs>
          <w:tab w:val="left" w:pos="6741"/>
        </w:tabs>
        <w:ind w:left="709"/>
        <w:jc w:val="both"/>
        <w:rPr>
          <w:rFonts w:ascii="Arial" w:hAnsi="Arial" w:cs="Tahoma"/>
        </w:rPr>
      </w:pPr>
    </w:p>
    <w:p w:rsidR="008829AE" w:rsidRDefault="008829AE" w:rsidP="008829AE">
      <w:pPr>
        <w:tabs>
          <w:tab w:val="left" w:pos="6741"/>
        </w:tabs>
        <w:ind w:left="709"/>
        <w:jc w:val="both"/>
        <w:rPr>
          <w:rFonts w:ascii="Arial" w:hAnsi="Arial" w:cs="Tahoma"/>
        </w:rPr>
      </w:pPr>
    </w:p>
    <w:p w:rsidR="008829AE" w:rsidRDefault="008829AE" w:rsidP="008829AE">
      <w:pPr>
        <w:tabs>
          <w:tab w:val="left" w:pos="3850"/>
        </w:tabs>
        <w:spacing w:line="480" w:lineRule="auto"/>
        <w:ind w:left="349"/>
        <w:jc w:val="both"/>
        <w:rPr>
          <w:rFonts w:ascii="Arial" w:hAnsi="Arial" w:cs="Tahoma"/>
        </w:rPr>
      </w:pPr>
      <w:r>
        <w:rPr>
          <w:rFonts w:ascii="Arial" w:hAnsi="Arial" w:cs="Tahoma"/>
          <w:b/>
        </w:rPr>
        <w:t xml:space="preserve">                 CZĘŚĆ II ZAMÓWIENIA</w:t>
      </w:r>
      <w:r w:rsidRPr="0010637A">
        <w:rPr>
          <w:rFonts w:ascii="Arial" w:hAnsi="Arial" w:cs="Tahoma"/>
          <w:b/>
        </w:rPr>
        <w:t xml:space="preserve"> </w:t>
      </w:r>
    </w:p>
    <w:p w:rsidR="008829AE" w:rsidRDefault="008829AE" w:rsidP="008829AE">
      <w:pPr>
        <w:jc w:val="both"/>
        <w:rPr>
          <w:rFonts w:ascii="Arial" w:hAnsi="Arial" w:cs="Tahoma"/>
          <w:b/>
        </w:rPr>
      </w:pPr>
      <w:r>
        <w:rPr>
          <w:rFonts w:ascii="Arial" w:hAnsi="Arial" w:cs="Tahoma"/>
        </w:rPr>
        <w:t xml:space="preserve">Przystępując do przetargu nieograniczonego na </w:t>
      </w:r>
      <w:r>
        <w:rPr>
          <w:rFonts w:ascii="Arial" w:hAnsi="Arial" w:cs="Tahoma"/>
          <w:b/>
        </w:rPr>
        <w:t xml:space="preserve">ubezpieczenie Zamawiającego w zakresie ubezpieczeń komunikacyjnych </w:t>
      </w:r>
      <w:r>
        <w:rPr>
          <w:rFonts w:ascii="Arial" w:hAnsi="Arial" w:cs="Tahoma"/>
        </w:rPr>
        <w:t>zgodnie ze Specyfikacją Istotnych Warunków Zamówienia, oferujemy wykonanie zamówienia na następujących warunkach:</w:t>
      </w:r>
    </w:p>
    <w:p w:rsidR="008829AE" w:rsidRDefault="008829AE" w:rsidP="008829AE">
      <w:pPr>
        <w:jc w:val="both"/>
        <w:rPr>
          <w:rFonts w:ascii="Arial" w:hAnsi="Arial" w:cs="Tahoma"/>
          <w:b/>
        </w:rPr>
      </w:pPr>
    </w:p>
    <w:p w:rsidR="008829AE" w:rsidRDefault="008829AE" w:rsidP="008829AE">
      <w:pPr>
        <w:tabs>
          <w:tab w:val="left" w:pos="3850"/>
        </w:tabs>
        <w:ind w:left="349" w:firstLine="360"/>
        <w:jc w:val="both"/>
        <w:rPr>
          <w:rFonts w:ascii="Arial" w:hAnsi="Arial" w:cs="Tahoma"/>
          <w:b/>
        </w:rPr>
      </w:pPr>
      <w:r>
        <w:rPr>
          <w:rFonts w:ascii="Arial" w:hAnsi="Arial" w:cs="Tahoma"/>
          <w:b/>
        </w:rPr>
        <w:t xml:space="preserve">Cena łączna: ……………………… zł* </w:t>
      </w:r>
      <w:r>
        <w:rPr>
          <w:rFonts w:ascii="Arial" w:hAnsi="Arial" w:cs="Tahoma"/>
        </w:rPr>
        <w:t>za okres ubezpieczenia tj.</w:t>
      </w:r>
      <w:r>
        <w:rPr>
          <w:rFonts w:ascii="Arial" w:hAnsi="Arial" w:cs="Tahoma"/>
          <w:b/>
        </w:rPr>
        <w:t xml:space="preserve"> od 01.01.2019r. do 31.12.2021r.              z zastrzeżeniem, że data wygaśnięcia ostatniej polisy na pojazd upływa 30.12.2022r.</w:t>
      </w:r>
    </w:p>
    <w:p w:rsidR="008829AE" w:rsidRDefault="008829AE" w:rsidP="008829AE">
      <w:pPr>
        <w:spacing w:before="240" w:line="480" w:lineRule="auto"/>
        <w:jc w:val="both"/>
        <w:rPr>
          <w:rFonts w:ascii="Arial" w:hAnsi="Arial" w:cs="Tahoma"/>
          <w:b/>
        </w:rPr>
      </w:pPr>
      <w:r>
        <w:rPr>
          <w:rFonts w:ascii="Arial" w:hAnsi="Arial" w:cs="Tahoma"/>
          <w:b/>
        </w:rPr>
        <w:tab/>
      </w:r>
      <w:r>
        <w:rPr>
          <w:rFonts w:ascii="Arial" w:hAnsi="Arial" w:cs="Tahoma"/>
          <w:i/>
        </w:rPr>
        <w:t xml:space="preserve">słownie: </w:t>
      </w:r>
      <w:r>
        <w:rPr>
          <w:rFonts w:ascii="Arial" w:hAnsi="Arial" w:cs="Tahoma"/>
        </w:rPr>
        <w:t>........................................................................................................................</w:t>
      </w:r>
    </w:p>
    <w:p w:rsidR="008829AE" w:rsidRDefault="008829AE" w:rsidP="008829AE">
      <w:pPr>
        <w:tabs>
          <w:tab w:val="left" w:pos="3850"/>
        </w:tabs>
        <w:spacing w:line="480" w:lineRule="auto"/>
        <w:ind w:left="349"/>
        <w:jc w:val="both"/>
        <w:rPr>
          <w:rFonts w:ascii="Arial" w:hAnsi="Arial" w:cs="Tahoma"/>
          <w:b/>
        </w:rPr>
      </w:pPr>
      <w:r>
        <w:rPr>
          <w:rFonts w:ascii="Arial" w:hAnsi="Arial" w:cs="Tahoma"/>
          <w:b/>
        </w:rPr>
        <w:t xml:space="preserve">      </w:t>
      </w:r>
    </w:p>
    <w:p w:rsidR="008829AE" w:rsidRDefault="008829AE" w:rsidP="008829AE">
      <w:pPr>
        <w:tabs>
          <w:tab w:val="left" w:pos="3850"/>
        </w:tabs>
        <w:spacing w:line="480" w:lineRule="auto"/>
        <w:ind w:left="349"/>
        <w:jc w:val="both"/>
        <w:rPr>
          <w:rFonts w:ascii="Arial" w:hAnsi="Arial" w:cs="Tahoma"/>
        </w:rPr>
      </w:pPr>
      <w:r>
        <w:rPr>
          <w:rFonts w:ascii="Arial" w:hAnsi="Arial" w:cs="Tahoma"/>
          <w:b/>
        </w:rPr>
        <w:t xml:space="preserve">   CZĘŚĆ III ZAMÓWIENIA</w:t>
      </w:r>
      <w:r w:rsidRPr="0010637A">
        <w:rPr>
          <w:rFonts w:ascii="Arial" w:hAnsi="Arial" w:cs="Tahoma"/>
          <w:b/>
        </w:rPr>
        <w:t xml:space="preserve"> </w:t>
      </w:r>
    </w:p>
    <w:p w:rsidR="008829AE" w:rsidRDefault="008829AE" w:rsidP="008829AE">
      <w:pPr>
        <w:jc w:val="both"/>
        <w:rPr>
          <w:rFonts w:ascii="Arial" w:hAnsi="Arial" w:cs="Tahoma"/>
          <w:b/>
        </w:rPr>
      </w:pPr>
      <w:r>
        <w:rPr>
          <w:rFonts w:ascii="Arial" w:hAnsi="Arial" w:cs="Tahoma"/>
        </w:rPr>
        <w:t xml:space="preserve">Przystępując do przetargu nieograniczonego na </w:t>
      </w:r>
      <w:r>
        <w:rPr>
          <w:rFonts w:ascii="Arial" w:hAnsi="Arial" w:cs="Tahoma"/>
          <w:b/>
        </w:rPr>
        <w:t>ubezpieczenie Zamawiającego w zakresie następstw nieszczęśliwych wypadków członków OSP (forma bezimienna i imienna),</w:t>
      </w:r>
      <w:r>
        <w:rPr>
          <w:rFonts w:ascii="Arial" w:hAnsi="Arial" w:cs="Tahoma"/>
        </w:rPr>
        <w:t xml:space="preserve"> zgodnie ze Specyfikacją Istotnych Warunków Zamówienia, oferujemy wykonanie zamówienia na następujących warunkach:</w:t>
      </w:r>
    </w:p>
    <w:p w:rsidR="008829AE" w:rsidRDefault="008829AE" w:rsidP="008829AE">
      <w:pPr>
        <w:tabs>
          <w:tab w:val="left" w:pos="3850"/>
        </w:tabs>
        <w:spacing w:line="480" w:lineRule="auto"/>
        <w:ind w:left="349"/>
        <w:jc w:val="both"/>
        <w:rPr>
          <w:rFonts w:ascii="Arial" w:hAnsi="Arial" w:cs="Tahoma"/>
          <w:b/>
        </w:rPr>
      </w:pPr>
    </w:p>
    <w:p w:rsidR="008829AE" w:rsidRDefault="008829AE" w:rsidP="008829AE">
      <w:pPr>
        <w:tabs>
          <w:tab w:val="left" w:pos="3850"/>
        </w:tabs>
        <w:spacing w:line="480" w:lineRule="auto"/>
        <w:ind w:left="349" w:firstLine="360"/>
        <w:jc w:val="both"/>
        <w:rPr>
          <w:rFonts w:ascii="Arial" w:hAnsi="Arial" w:cs="Tahoma"/>
          <w:b/>
        </w:rPr>
      </w:pPr>
      <w:r>
        <w:rPr>
          <w:rFonts w:ascii="Arial" w:hAnsi="Arial" w:cs="Tahoma"/>
          <w:b/>
        </w:rPr>
        <w:t xml:space="preserve">Cena łączna: ……………………… zł* </w:t>
      </w:r>
      <w:r>
        <w:rPr>
          <w:rFonts w:ascii="Arial" w:hAnsi="Arial" w:cs="Tahoma"/>
        </w:rPr>
        <w:t>za okres ubezpieczenia tj.</w:t>
      </w:r>
      <w:r>
        <w:rPr>
          <w:rFonts w:ascii="Arial" w:hAnsi="Arial" w:cs="Tahoma"/>
          <w:b/>
        </w:rPr>
        <w:t xml:space="preserve"> od 01.01.2019r. do 31.12.2021r.</w:t>
      </w:r>
    </w:p>
    <w:p w:rsidR="008829AE" w:rsidRDefault="008829AE" w:rsidP="008829AE">
      <w:pPr>
        <w:jc w:val="both"/>
        <w:rPr>
          <w:rFonts w:ascii="Arial" w:hAnsi="Arial" w:cs="Tahoma"/>
        </w:rPr>
      </w:pPr>
      <w:r>
        <w:rPr>
          <w:rFonts w:ascii="Arial" w:hAnsi="Arial" w:cs="Tahoma"/>
          <w:b/>
        </w:rPr>
        <w:tab/>
      </w:r>
      <w:r>
        <w:rPr>
          <w:rFonts w:ascii="Arial" w:hAnsi="Arial" w:cs="Tahoma"/>
          <w:i/>
        </w:rPr>
        <w:t xml:space="preserve">słownie: </w:t>
      </w:r>
      <w:r>
        <w:rPr>
          <w:rFonts w:ascii="Arial" w:hAnsi="Arial" w:cs="Tahoma"/>
        </w:rPr>
        <w:t>........................................................................................................................</w:t>
      </w:r>
    </w:p>
    <w:p w:rsidR="008829AE" w:rsidRDefault="008829AE" w:rsidP="008829AE">
      <w:pPr>
        <w:jc w:val="both"/>
        <w:rPr>
          <w:rFonts w:ascii="Arial" w:hAnsi="Arial" w:cs="Tahoma"/>
        </w:rPr>
      </w:pPr>
    </w:p>
    <w:p w:rsidR="008829AE" w:rsidRDefault="008829AE" w:rsidP="008829AE">
      <w:pPr>
        <w:jc w:val="both"/>
        <w:rPr>
          <w:rFonts w:ascii="Arial" w:hAnsi="Arial" w:cs="Tahoma"/>
          <w:b/>
        </w:rPr>
      </w:pPr>
      <w:r>
        <w:rPr>
          <w:rFonts w:ascii="Arial" w:hAnsi="Arial" w:cs="Tahoma"/>
        </w:rPr>
        <w:t xml:space="preserve">* zgodnie z art. 43 ust. 1 </w:t>
      </w:r>
      <w:proofErr w:type="spellStart"/>
      <w:r>
        <w:rPr>
          <w:rFonts w:ascii="Arial" w:hAnsi="Arial" w:cs="Tahoma"/>
        </w:rPr>
        <w:t>pkt</w:t>
      </w:r>
      <w:proofErr w:type="spellEnd"/>
      <w:r>
        <w:rPr>
          <w:rFonts w:ascii="Arial" w:hAnsi="Arial" w:cs="Tahoma"/>
        </w:rPr>
        <w:t xml:space="preserve"> 37 </w:t>
      </w:r>
      <w:bookmarkStart w:id="0" w:name="_Hlk500405297"/>
      <w:r>
        <w:rPr>
          <w:rFonts w:ascii="Arial" w:hAnsi="Arial" w:cs="Tahoma"/>
        </w:rPr>
        <w:t xml:space="preserve">Ustawy z dnia 11 marca 2004 o podatku od towarów i usług </w:t>
      </w:r>
      <w:bookmarkEnd w:id="0"/>
      <w:r>
        <w:rPr>
          <w:rFonts w:ascii="Arial" w:hAnsi="Arial" w:cs="Tahoma"/>
        </w:rPr>
        <w:t>(</w:t>
      </w:r>
      <w:proofErr w:type="spellStart"/>
      <w:r>
        <w:rPr>
          <w:rFonts w:ascii="Arial" w:hAnsi="Arial" w:cs="Tahoma"/>
        </w:rPr>
        <w:t>Dz.U</w:t>
      </w:r>
      <w:proofErr w:type="spellEnd"/>
      <w:r>
        <w:rPr>
          <w:rFonts w:ascii="Arial" w:hAnsi="Arial" w:cs="Tahoma"/>
        </w:rPr>
        <w:t>. z 2018 r. poz. 2174) usługa ubezpieczenia zwolniona jest z podatku VAT.</w:t>
      </w:r>
    </w:p>
    <w:p w:rsidR="008829AE" w:rsidRDefault="008829AE" w:rsidP="008829AE">
      <w:pPr>
        <w:jc w:val="both"/>
        <w:rPr>
          <w:rFonts w:ascii="Arial" w:hAnsi="Arial" w:cs="Tahoma"/>
          <w:b/>
        </w:rPr>
      </w:pPr>
    </w:p>
    <w:p w:rsidR="008829AE" w:rsidRDefault="008829AE" w:rsidP="008829AE">
      <w:pPr>
        <w:jc w:val="both"/>
        <w:rPr>
          <w:rFonts w:ascii="Arial" w:hAnsi="Arial" w:cs="Tahoma"/>
          <w:b/>
        </w:rPr>
      </w:pPr>
      <w:r>
        <w:rPr>
          <w:rFonts w:ascii="Arial" w:hAnsi="Arial" w:cs="Tahoma"/>
          <w:b/>
        </w:rPr>
        <w:br/>
        <w:t>6) Dotyczy Części I zamówienia</w:t>
      </w:r>
    </w:p>
    <w:p w:rsidR="008829AE" w:rsidRPr="0010637A" w:rsidRDefault="008829AE" w:rsidP="008829AE">
      <w:pPr>
        <w:widowControl w:val="0"/>
        <w:numPr>
          <w:ilvl w:val="0"/>
          <w:numId w:val="1"/>
        </w:numPr>
        <w:tabs>
          <w:tab w:val="left" w:pos="2062"/>
        </w:tabs>
        <w:ind w:left="1069" w:hanging="360"/>
        <w:jc w:val="both"/>
        <w:rPr>
          <w:rFonts w:ascii="Arial" w:hAnsi="Arial" w:cs="Tahoma"/>
          <w:b/>
        </w:rPr>
      </w:pPr>
      <w:r w:rsidRPr="0010637A">
        <w:rPr>
          <w:rFonts w:ascii="Arial" w:hAnsi="Arial" w:cs="Tahoma"/>
          <w:b/>
        </w:rPr>
        <w:t xml:space="preserve">Akceptujemy wszystkie klauzule obligatoryjne od nr 1 do 29 (włącznie) opisane </w:t>
      </w:r>
      <w:r w:rsidRPr="0010637A">
        <w:rPr>
          <w:rFonts w:ascii="Arial" w:hAnsi="Arial" w:cs="Tahoma"/>
          <w:b/>
        </w:rPr>
        <w:br/>
        <w:t>w załączniku nr 4 do SIWZ „Program ubezpieczenia”.</w:t>
      </w:r>
    </w:p>
    <w:p w:rsidR="008829AE" w:rsidRDefault="008829AE" w:rsidP="008829AE">
      <w:pPr>
        <w:widowControl w:val="0"/>
        <w:numPr>
          <w:ilvl w:val="0"/>
          <w:numId w:val="1"/>
        </w:numPr>
        <w:tabs>
          <w:tab w:val="left" w:pos="2062"/>
        </w:tabs>
        <w:ind w:left="1069" w:hanging="360"/>
        <w:jc w:val="both"/>
        <w:rPr>
          <w:rFonts w:ascii="Arial" w:hAnsi="Arial" w:cs="Tahoma"/>
        </w:rPr>
      </w:pPr>
      <w:r>
        <w:rPr>
          <w:rFonts w:ascii="Arial" w:hAnsi="Arial" w:cs="Tahoma"/>
          <w:b/>
        </w:rPr>
        <w:t>Akceptujemy następujące klauzule fakultatywne: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89"/>
        <w:gridCol w:w="5959"/>
        <w:gridCol w:w="850"/>
        <w:gridCol w:w="284"/>
        <w:gridCol w:w="1450"/>
        <w:gridCol w:w="10"/>
      </w:tblGrid>
      <w:tr w:rsidR="008829AE" w:rsidTr="00211E95">
        <w:trPr>
          <w:trHeight w:val="58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  <w:r>
              <w:rPr>
                <w:rFonts w:ascii="Arial" w:hAnsi="Arial" w:cs="Tahoma"/>
              </w:rPr>
              <w:t>Nr</w:t>
            </w:r>
          </w:p>
          <w:p w:rsidR="008829AE" w:rsidRDefault="008829AE" w:rsidP="00211E95">
            <w:pPr>
              <w:jc w:val="center"/>
              <w:rPr>
                <w:rFonts w:ascii="Arial" w:hAnsi="Arial" w:cs="Tahoma"/>
              </w:rPr>
            </w:pPr>
            <w:r>
              <w:rPr>
                <w:rFonts w:ascii="Arial" w:hAnsi="Arial" w:cs="Tahoma"/>
              </w:rPr>
              <w:t>klauzuli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  <w:r>
              <w:rPr>
                <w:rFonts w:ascii="Arial" w:hAnsi="Arial" w:cs="Tahoma"/>
              </w:rPr>
              <w:t>Nazwa klauzuli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  <w:r>
              <w:rPr>
                <w:rFonts w:ascii="Arial" w:hAnsi="Arial" w:cs="Tahoma"/>
              </w:rPr>
              <w:t>TAK/NIE</w:t>
            </w:r>
          </w:p>
        </w:tc>
        <w:tc>
          <w:tcPr>
            <w:tcW w:w="2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</w:pPr>
            <w:r>
              <w:rPr>
                <w:rFonts w:ascii="Arial" w:hAnsi="Arial" w:cs="Tahoma"/>
              </w:rPr>
              <w:t>punktacja</w:t>
            </w:r>
          </w:p>
        </w:tc>
      </w:tr>
      <w:tr w:rsidR="008829AE" w:rsidTr="00211E95">
        <w:trPr>
          <w:trHeight w:val="397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jc w:val="center"/>
              <w:rPr>
                <w:rFonts w:ascii="Arial" w:hAnsi="Arial" w:cs="Tahoma"/>
              </w:rPr>
            </w:pPr>
            <w:r>
              <w:rPr>
                <w:rFonts w:ascii="Arial" w:hAnsi="Arial" w:cs="Tahoma"/>
                <w:color w:val="000000"/>
              </w:rPr>
              <w:t>30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ind w:left="170"/>
              <w:rPr>
                <w:rFonts w:ascii="Arial" w:hAnsi="Arial" w:cs="Tahoma"/>
              </w:rPr>
            </w:pPr>
            <w:r>
              <w:rPr>
                <w:rFonts w:ascii="Arial" w:hAnsi="Arial" w:cs="Tahoma"/>
              </w:rPr>
              <w:t>Klauzula usunięcia pozostałości po szkodzie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28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145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</w:pPr>
            <w:r>
              <w:rPr>
                <w:rFonts w:ascii="Arial" w:hAnsi="Arial" w:cs="Tahoma"/>
              </w:rPr>
              <w:t>3 pkt.</w:t>
            </w:r>
          </w:p>
        </w:tc>
      </w:tr>
      <w:tr w:rsidR="008829AE" w:rsidTr="00211E95">
        <w:trPr>
          <w:trHeight w:val="397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jc w:val="center"/>
              <w:rPr>
                <w:rFonts w:ascii="Arial" w:hAnsi="Arial" w:cs="Tahoma"/>
              </w:rPr>
            </w:pPr>
            <w:r>
              <w:rPr>
                <w:rFonts w:ascii="Arial" w:hAnsi="Arial" w:cs="Tahoma"/>
                <w:color w:val="000000"/>
              </w:rPr>
              <w:t>31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ind w:left="170"/>
              <w:rPr>
                <w:rFonts w:ascii="Arial" w:hAnsi="Arial" w:cs="Tahoma"/>
              </w:rPr>
            </w:pPr>
            <w:r>
              <w:rPr>
                <w:rFonts w:ascii="Arial" w:hAnsi="Arial" w:cs="Tahoma"/>
              </w:rPr>
              <w:t>Klauzula funduszu prewencyjnego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28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145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</w:pPr>
            <w:r>
              <w:rPr>
                <w:rFonts w:ascii="Arial" w:hAnsi="Arial" w:cs="Tahoma"/>
              </w:rPr>
              <w:t>6 pkt.</w:t>
            </w:r>
          </w:p>
        </w:tc>
      </w:tr>
      <w:tr w:rsidR="008829AE" w:rsidTr="00211E95">
        <w:trPr>
          <w:trHeight w:val="397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jc w:val="center"/>
              <w:rPr>
                <w:rFonts w:ascii="Arial" w:hAnsi="Arial" w:cs="Tahoma"/>
              </w:rPr>
            </w:pPr>
            <w:r>
              <w:rPr>
                <w:rFonts w:ascii="Arial" w:hAnsi="Arial" w:cs="Tahoma"/>
                <w:color w:val="000000"/>
              </w:rPr>
              <w:lastRenderedPageBreak/>
              <w:t>32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ind w:left="170"/>
              <w:rPr>
                <w:rFonts w:ascii="Arial" w:hAnsi="Arial" w:cs="Tahoma"/>
              </w:rPr>
            </w:pPr>
            <w:r>
              <w:rPr>
                <w:rFonts w:ascii="Arial" w:hAnsi="Arial" w:cs="Tahoma"/>
              </w:rPr>
              <w:t>Klauzula udziału w zysku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28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145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</w:pPr>
            <w:r>
              <w:rPr>
                <w:rFonts w:ascii="Arial" w:hAnsi="Arial" w:cs="Tahoma"/>
              </w:rPr>
              <w:t>7 pkt.</w:t>
            </w:r>
          </w:p>
        </w:tc>
      </w:tr>
      <w:tr w:rsidR="008829AE" w:rsidTr="00211E95">
        <w:trPr>
          <w:trHeight w:val="397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jc w:val="center"/>
              <w:rPr>
                <w:rFonts w:ascii="Arial" w:hAnsi="Arial" w:cs="Tahoma"/>
              </w:rPr>
            </w:pPr>
            <w:r>
              <w:rPr>
                <w:rFonts w:ascii="Arial" w:hAnsi="Arial" w:cs="Tahoma"/>
                <w:color w:val="000000"/>
              </w:rPr>
              <w:t>33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ind w:left="170"/>
              <w:rPr>
                <w:rFonts w:ascii="Arial" w:hAnsi="Arial" w:cs="Tahoma"/>
              </w:rPr>
            </w:pPr>
            <w:r>
              <w:rPr>
                <w:rFonts w:ascii="Arial" w:hAnsi="Arial" w:cs="Tahoma"/>
              </w:rPr>
              <w:t>Klauzula katastrofy budowlanej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28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145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</w:pPr>
            <w:r>
              <w:rPr>
                <w:rFonts w:ascii="Arial" w:hAnsi="Arial" w:cs="Tahoma"/>
              </w:rPr>
              <w:t>5 pkt.</w:t>
            </w:r>
          </w:p>
        </w:tc>
      </w:tr>
      <w:tr w:rsidR="008829AE" w:rsidTr="00211E95">
        <w:trPr>
          <w:trHeight w:val="397"/>
        </w:trPr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jc w:val="center"/>
              <w:rPr>
                <w:rFonts w:ascii="Arial" w:hAnsi="Arial" w:cs="Tahoma"/>
              </w:rPr>
            </w:pPr>
            <w:r>
              <w:rPr>
                <w:rFonts w:ascii="Arial" w:hAnsi="Arial" w:cs="Tahoma"/>
                <w:color w:val="000000"/>
              </w:rPr>
              <w:t>34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ind w:left="170"/>
              <w:rPr>
                <w:rFonts w:ascii="Arial" w:hAnsi="Arial" w:cs="Tahoma"/>
              </w:rPr>
            </w:pPr>
            <w:r>
              <w:rPr>
                <w:rFonts w:ascii="Arial" w:hAnsi="Arial" w:cs="Tahoma"/>
              </w:rPr>
              <w:t>Klauzula zniesienia franszyz/udziałów własnych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2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</w:pPr>
            <w:r>
              <w:rPr>
                <w:rFonts w:ascii="Arial" w:hAnsi="Arial" w:cs="Tahoma"/>
              </w:rPr>
              <w:t>6 pkt.</w:t>
            </w:r>
          </w:p>
        </w:tc>
      </w:tr>
      <w:tr w:rsidR="008829AE" w:rsidTr="00211E95">
        <w:trPr>
          <w:trHeight w:val="426"/>
        </w:trPr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ind w:left="170"/>
              <w:rPr>
                <w:rFonts w:ascii="Arial" w:hAnsi="Arial" w:cs="Tahoma"/>
              </w:rPr>
            </w:pPr>
            <w:r>
              <w:rPr>
                <w:rFonts w:ascii="Arial" w:hAnsi="Arial" w:cs="Tahoma"/>
              </w:rPr>
              <w:t xml:space="preserve">W przypadku braku akceptacji klauzuli, proszę podać wysokość i rodzaj proponowanej franszyzy/udziału własnego </w:t>
            </w:r>
          </w:p>
          <w:p w:rsidR="008829AE" w:rsidRDefault="008829AE" w:rsidP="00211E95">
            <w:pPr>
              <w:snapToGrid w:val="0"/>
              <w:ind w:left="170"/>
              <w:rPr>
                <w:rFonts w:ascii="Arial" w:hAnsi="Arial" w:cs="Tahoma"/>
              </w:rPr>
            </w:pPr>
            <w:r>
              <w:rPr>
                <w:rFonts w:ascii="Arial" w:hAnsi="Arial" w:cs="Tahoma"/>
              </w:rPr>
              <w:t>– z uwzględnieniem zapisów Załącznika nr 4 – program ubezpieczenia / Ubezpieczenie sprzętu elektronicznego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  <w:r>
              <w:rPr>
                <w:rFonts w:ascii="Arial" w:hAnsi="Arial" w:cs="Tahoma"/>
              </w:rPr>
              <w:t>-</w:t>
            </w:r>
          </w:p>
        </w:tc>
        <w:tc>
          <w:tcPr>
            <w:tcW w:w="2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</w:tr>
      <w:tr w:rsidR="008829AE" w:rsidTr="00211E95">
        <w:trPr>
          <w:trHeight w:val="397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jc w:val="center"/>
              <w:rPr>
                <w:rFonts w:ascii="Arial" w:hAnsi="Arial" w:cs="Tahoma"/>
              </w:rPr>
            </w:pPr>
            <w:r>
              <w:rPr>
                <w:rFonts w:ascii="Arial" w:hAnsi="Arial" w:cs="Tahoma"/>
                <w:color w:val="000000"/>
              </w:rPr>
              <w:t>35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ind w:left="170"/>
              <w:rPr>
                <w:rFonts w:ascii="Arial" w:hAnsi="Arial" w:cs="Tahoma"/>
              </w:rPr>
            </w:pPr>
            <w:r>
              <w:rPr>
                <w:rFonts w:ascii="Arial" w:hAnsi="Arial" w:cs="Tahoma"/>
              </w:rPr>
              <w:t>Klauzula ubezpieczenia prac budowlano-montażowych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28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145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</w:pPr>
            <w:r>
              <w:rPr>
                <w:rFonts w:ascii="Arial" w:hAnsi="Arial" w:cs="Tahoma"/>
              </w:rPr>
              <w:t xml:space="preserve">8 pkt. </w:t>
            </w:r>
          </w:p>
        </w:tc>
      </w:tr>
      <w:tr w:rsidR="008829AE" w:rsidTr="00211E95">
        <w:trPr>
          <w:trHeight w:val="397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jc w:val="center"/>
              <w:rPr>
                <w:rFonts w:ascii="Arial" w:hAnsi="Arial" w:cs="Tahoma"/>
              </w:rPr>
            </w:pPr>
            <w:r>
              <w:rPr>
                <w:rFonts w:ascii="Arial" w:hAnsi="Arial" w:cs="Tahoma"/>
                <w:color w:val="000000"/>
              </w:rPr>
              <w:t>36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ind w:left="170"/>
              <w:rPr>
                <w:rFonts w:ascii="Arial" w:hAnsi="Arial" w:cs="Tahoma"/>
              </w:rPr>
            </w:pPr>
            <w:r>
              <w:rPr>
                <w:rFonts w:ascii="Arial" w:hAnsi="Arial" w:cs="Tahoma"/>
              </w:rPr>
              <w:t>Klauzula okolicznościowa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2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</w:pPr>
            <w:r>
              <w:rPr>
                <w:rFonts w:ascii="Arial" w:hAnsi="Arial" w:cs="Tahoma"/>
              </w:rPr>
              <w:t>4 pkt.</w:t>
            </w:r>
          </w:p>
        </w:tc>
      </w:tr>
      <w:tr w:rsidR="008829AE" w:rsidTr="00211E95">
        <w:trPr>
          <w:trHeight w:val="397"/>
        </w:trPr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jc w:val="center"/>
              <w:rPr>
                <w:rFonts w:ascii="Arial" w:hAnsi="Arial" w:cs="Tahoma"/>
              </w:rPr>
            </w:pPr>
            <w:r>
              <w:rPr>
                <w:rFonts w:ascii="Arial" w:hAnsi="Arial" w:cs="Tahoma"/>
                <w:color w:val="000000"/>
              </w:rPr>
              <w:t>37</w:t>
            </w:r>
          </w:p>
        </w:tc>
        <w:tc>
          <w:tcPr>
            <w:tcW w:w="59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ind w:left="170"/>
              <w:rPr>
                <w:rFonts w:ascii="Arial" w:hAnsi="Arial" w:cs="Tahoma"/>
              </w:rPr>
            </w:pPr>
            <w:r>
              <w:rPr>
                <w:rFonts w:ascii="Arial" w:hAnsi="Arial" w:cs="Tahoma"/>
              </w:rPr>
              <w:t>Klauzula 168 godzin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28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145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</w:pPr>
            <w:r>
              <w:rPr>
                <w:rFonts w:ascii="Arial" w:hAnsi="Arial" w:cs="Tahoma"/>
              </w:rPr>
              <w:t>4 pkt.</w:t>
            </w:r>
          </w:p>
        </w:tc>
      </w:tr>
      <w:tr w:rsidR="008829AE" w:rsidTr="00211E95">
        <w:trPr>
          <w:trHeight w:val="397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jc w:val="center"/>
              <w:rPr>
                <w:rFonts w:ascii="Arial" w:hAnsi="Arial" w:cs="Tahoma"/>
              </w:rPr>
            </w:pPr>
            <w:r>
              <w:rPr>
                <w:rFonts w:ascii="Arial" w:hAnsi="Arial" w:cs="Tahoma"/>
                <w:color w:val="000000"/>
              </w:rPr>
              <w:t>38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ind w:left="170"/>
              <w:rPr>
                <w:rFonts w:ascii="Arial" w:hAnsi="Arial" w:cs="Tahoma"/>
              </w:rPr>
            </w:pPr>
            <w:r>
              <w:rPr>
                <w:rFonts w:ascii="Arial" w:hAnsi="Arial" w:cs="Tahoma"/>
              </w:rPr>
              <w:t xml:space="preserve">Klauzula przeoczenia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2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</w:pPr>
            <w:r>
              <w:rPr>
                <w:rFonts w:ascii="Arial" w:hAnsi="Arial" w:cs="Tahoma"/>
              </w:rPr>
              <w:t>2 pkt.</w:t>
            </w:r>
          </w:p>
        </w:tc>
      </w:tr>
      <w:tr w:rsidR="008829AE" w:rsidTr="00211E95">
        <w:trPr>
          <w:trHeight w:val="397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jc w:val="center"/>
              <w:rPr>
                <w:rFonts w:ascii="Arial" w:hAnsi="Arial" w:cs="Tahoma"/>
              </w:rPr>
            </w:pPr>
            <w:r>
              <w:rPr>
                <w:rFonts w:ascii="Arial" w:hAnsi="Arial" w:cs="Tahoma"/>
                <w:color w:val="000000"/>
              </w:rPr>
              <w:t>39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ind w:left="170"/>
              <w:rPr>
                <w:rFonts w:ascii="Arial" w:hAnsi="Arial" w:cs="Tahoma"/>
              </w:rPr>
            </w:pPr>
            <w:r>
              <w:rPr>
                <w:rFonts w:ascii="Arial" w:hAnsi="Arial" w:cs="Tahoma"/>
              </w:rPr>
              <w:t xml:space="preserve">Klauzula zmiany wielkości ryzyka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2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</w:pPr>
            <w:r>
              <w:rPr>
                <w:rFonts w:ascii="Arial" w:hAnsi="Arial" w:cs="Tahoma"/>
              </w:rPr>
              <w:t>4 pkt.</w:t>
            </w:r>
          </w:p>
        </w:tc>
      </w:tr>
      <w:tr w:rsidR="008829AE" w:rsidTr="00211E95">
        <w:trPr>
          <w:trHeight w:val="397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jc w:val="center"/>
              <w:rPr>
                <w:rFonts w:ascii="Arial" w:hAnsi="Arial" w:cs="Tahoma"/>
              </w:rPr>
            </w:pPr>
            <w:r>
              <w:rPr>
                <w:rFonts w:ascii="Arial" w:hAnsi="Arial" w:cs="Tahoma"/>
                <w:color w:val="000000"/>
              </w:rPr>
              <w:t>40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pStyle w:val="BodyText2"/>
              <w:tabs>
                <w:tab w:val="left" w:pos="1028"/>
                <w:tab w:val="left" w:pos="1737"/>
                <w:tab w:val="left" w:pos="2297"/>
              </w:tabs>
              <w:snapToGrid w:val="0"/>
              <w:ind w:left="170" w:hanging="4"/>
              <w:rPr>
                <w:rFonts w:ascii="Arial" w:hAnsi="Arial" w:cs="Tahoma"/>
                <w:sz w:val="20"/>
              </w:rPr>
            </w:pPr>
            <w:r>
              <w:rPr>
                <w:rFonts w:ascii="Arial" w:hAnsi="Arial" w:cs="Tahoma"/>
                <w:sz w:val="20"/>
              </w:rPr>
              <w:t>Klauzula wyrównania sumy ubezpieczenia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28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145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</w:pPr>
            <w:r>
              <w:rPr>
                <w:rFonts w:ascii="Arial" w:hAnsi="Arial" w:cs="Tahoma"/>
              </w:rPr>
              <w:t>4 pkt.</w:t>
            </w:r>
          </w:p>
        </w:tc>
      </w:tr>
      <w:tr w:rsidR="008829AE" w:rsidTr="00211E95">
        <w:trPr>
          <w:trHeight w:val="397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jc w:val="center"/>
              <w:rPr>
                <w:rFonts w:ascii="Arial" w:hAnsi="Arial" w:cs="Tahoma"/>
              </w:rPr>
            </w:pPr>
            <w:r>
              <w:rPr>
                <w:rFonts w:ascii="Arial" w:hAnsi="Arial" w:cs="Tahoma"/>
                <w:color w:val="000000"/>
              </w:rPr>
              <w:t>41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pStyle w:val="BodyText2"/>
              <w:tabs>
                <w:tab w:val="left" w:pos="1028"/>
                <w:tab w:val="left" w:pos="1737"/>
                <w:tab w:val="left" w:pos="2297"/>
              </w:tabs>
              <w:snapToGrid w:val="0"/>
              <w:ind w:left="170" w:hanging="4"/>
              <w:rPr>
                <w:rFonts w:ascii="Arial" w:hAnsi="Arial" w:cs="Tahoma"/>
                <w:sz w:val="20"/>
              </w:rPr>
            </w:pPr>
            <w:r>
              <w:rPr>
                <w:rFonts w:ascii="Arial" w:hAnsi="Arial" w:cs="Tahoma"/>
                <w:sz w:val="20"/>
              </w:rPr>
              <w:t>Klauzula likwidacji drobnych szkód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2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</w:pPr>
            <w:r>
              <w:rPr>
                <w:rFonts w:ascii="Arial" w:hAnsi="Arial" w:cs="Tahoma"/>
              </w:rPr>
              <w:t>8 pkt.</w:t>
            </w:r>
          </w:p>
        </w:tc>
      </w:tr>
      <w:tr w:rsidR="008829AE" w:rsidTr="00211E95">
        <w:trPr>
          <w:trHeight w:val="480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jc w:val="center"/>
              <w:rPr>
                <w:rFonts w:ascii="Arial" w:hAnsi="Arial" w:cs="Tahoma"/>
              </w:rPr>
            </w:pPr>
            <w:r>
              <w:rPr>
                <w:rFonts w:ascii="Arial" w:hAnsi="Arial" w:cs="Tahoma"/>
                <w:color w:val="000000"/>
              </w:rPr>
              <w:t>42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pStyle w:val="BodyText2"/>
              <w:tabs>
                <w:tab w:val="left" w:pos="1028"/>
                <w:tab w:val="left" w:pos="1737"/>
                <w:tab w:val="left" w:pos="2297"/>
              </w:tabs>
              <w:snapToGrid w:val="0"/>
              <w:ind w:left="170" w:hanging="4"/>
              <w:rPr>
                <w:rFonts w:ascii="Arial" w:hAnsi="Arial" w:cs="Tahoma"/>
                <w:sz w:val="20"/>
              </w:rPr>
            </w:pPr>
            <w:r>
              <w:rPr>
                <w:rFonts w:ascii="Arial" w:hAnsi="Arial" w:cs="Tahoma"/>
                <w:sz w:val="20"/>
              </w:rPr>
              <w:t xml:space="preserve">Klauzula pokrycia kosztów naprawy uszkodzeń powstałych </w:t>
            </w:r>
          </w:p>
          <w:p w:rsidR="008829AE" w:rsidRDefault="008829AE" w:rsidP="00211E95">
            <w:pPr>
              <w:pStyle w:val="BodyText2"/>
              <w:tabs>
                <w:tab w:val="left" w:pos="1028"/>
                <w:tab w:val="left" w:pos="1737"/>
                <w:tab w:val="left" w:pos="2297"/>
              </w:tabs>
              <w:snapToGrid w:val="0"/>
              <w:ind w:left="170" w:hanging="4"/>
              <w:rPr>
                <w:rFonts w:ascii="Arial" w:hAnsi="Arial" w:cs="Tahoma"/>
                <w:sz w:val="20"/>
              </w:rPr>
            </w:pPr>
            <w:r>
              <w:rPr>
                <w:rFonts w:ascii="Arial" w:hAnsi="Arial" w:cs="Tahoma"/>
                <w:sz w:val="20"/>
              </w:rPr>
              <w:t>w mieniu otaczającym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2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</w:pPr>
            <w:r>
              <w:rPr>
                <w:rFonts w:ascii="Arial" w:hAnsi="Arial" w:cs="Tahoma"/>
              </w:rPr>
              <w:t>5 pkt.</w:t>
            </w:r>
          </w:p>
        </w:tc>
      </w:tr>
      <w:tr w:rsidR="008829AE" w:rsidTr="00211E95">
        <w:trPr>
          <w:trHeight w:val="397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jc w:val="center"/>
              <w:rPr>
                <w:rFonts w:ascii="Arial" w:hAnsi="Arial" w:cs="Tahoma"/>
              </w:rPr>
            </w:pPr>
            <w:r>
              <w:rPr>
                <w:rFonts w:ascii="Arial" w:hAnsi="Arial" w:cs="Tahoma"/>
                <w:color w:val="000000"/>
              </w:rPr>
              <w:t>43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pStyle w:val="BodyText2"/>
              <w:tabs>
                <w:tab w:val="left" w:pos="1028"/>
                <w:tab w:val="left" w:pos="1737"/>
                <w:tab w:val="left" w:pos="2297"/>
              </w:tabs>
              <w:snapToGrid w:val="0"/>
              <w:ind w:left="170" w:hanging="4"/>
              <w:rPr>
                <w:rFonts w:ascii="Arial" w:hAnsi="Arial" w:cs="Tahoma"/>
                <w:sz w:val="20"/>
              </w:rPr>
            </w:pPr>
            <w:r>
              <w:rPr>
                <w:rFonts w:ascii="Arial" w:hAnsi="Arial" w:cs="Tahoma"/>
                <w:sz w:val="20"/>
              </w:rPr>
              <w:t>Klauzula wynagrodzenia ekspertów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</w:pPr>
            <w:r>
              <w:rPr>
                <w:rFonts w:ascii="Arial" w:hAnsi="Arial" w:cs="Tahoma"/>
              </w:rPr>
              <w:t>5 pkt.</w:t>
            </w:r>
          </w:p>
        </w:tc>
      </w:tr>
      <w:tr w:rsidR="008829AE" w:rsidTr="00211E95">
        <w:trPr>
          <w:trHeight w:val="397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jc w:val="center"/>
              <w:rPr>
                <w:rFonts w:ascii="Arial" w:hAnsi="Arial" w:cs="Tahoma"/>
              </w:rPr>
            </w:pPr>
            <w:r>
              <w:rPr>
                <w:rFonts w:ascii="Arial" w:hAnsi="Arial" w:cs="Tahoma"/>
                <w:color w:val="000000"/>
              </w:rPr>
              <w:t>44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pStyle w:val="BodyText2"/>
              <w:tabs>
                <w:tab w:val="left" w:pos="1028"/>
                <w:tab w:val="left" w:pos="1737"/>
                <w:tab w:val="left" w:pos="2297"/>
              </w:tabs>
              <w:snapToGrid w:val="0"/>
              <w:ind w:left="170" w:hanging="4"/>
              <w:rPr>
                <w:rFonts w:ascii="Arial" w:hAnsi="Arial" w:cs="Tahoma"/>
                <w:sz w:val="20"/>
              </w:rPr>
            </w:pPr>
            <w:r>
              <w:rPr>
                <w:rFonts w:ascii="Arial" w:hAnsi="Arial" w:cs="Tahoma"/>
                <w:sz w:val="20"/>
              </w:rPr>
              <w:t xml:space="preserve">Klauzula </w:t>
            </w:r>
            <w:proofErr w:type="spellStart"/>
            <w:r>
              <w:rPr>
                <w:rFonts w:ascii="Arial" w:hAnsi="Arial" w:cs="Tahoma"/>
                <w:sz w:val="20"/>
              </w:rPr>
              <w:t>zalaniowa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</w:pPr>
            <w:r>
              <w:rPr>
                <w:rFonts w:ascii="Arial" w:hAnsi="Arial" w:cs="Tahoma"/>
              </w:rPr>
              <w:t>6 pkt.</w:t>
            </w:r>
          </w:p>
        </w:tc>
      </w:tr>
      <w:tr w:rsidR="008829AE" w:rsidTr="00211E95">
        <w:trPr>
          <w:trHeight w:val="397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jc w:val="center"/>
              <w:rPr>
                <w:rFonts w:ascii="Arial" w:hAnsi="Arial" w:cs="Tahoma"/>
                <w:iCs/>
              </w:rPr>
            </w:pPr>
            <w:r>
              <w:rPr>
                <w:rFonts w:ascii="Arial" w:hAnsi="Arial" w:cs="Tahoma"/>
                <w:color w:val="000000"/>
              </w:rPr>
              <w:t>45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pStyle w:val="BodyText2"/>
              <w:tabs>
                <w:tab w:val="left" w:pos="1020"/>
                <w:tab w:val="left" w:pos="2297"/>
              </w:tabs>
              <w:snapToGrid w:val="0"/>
              <w:ind w:left="170"/>
              <w:rPr>
                <w:rFonts w:ascii="Arial" w:hAnsi="Arial" w:cs="Tahoma"/>
                <w:sz w:val="20"/>
              </w:rPr>
            </w:pPr>
            <w:r>
              <w:rPr>
                <w:rFonts w:ascii="Arial" w:hAnsi="Arial" w:cs="Tahoma"/>
                <w:iCs/>
                <w:sz w:val="20"/>
              </w:rPr>
              <w:t>Klauzula aktów terroryzmu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2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</w:pPr>
            <w:r>
              <w:rPr>
                <w:rFonts w:ascii="Arial" w:hAnsi="Arial" w:cs="Tahoma"/>
              </w:rPr>
              <w:t>3 pkt.</w:t>
            </w:r>
          </w:p>
        </w:tc>
      </w:tr>
      <w:tr w:rsidR="008829AE" w:rsidTr="00211E95">
        <w:trPr>
          <w:trHeight w:val="397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jc w:val="center"/>
              <w:rPr>
                <w:rFonts w:ascii="Arial" w:hAnsi="Arial" w:cs="Tahoma"/>
              </w:rPr>
            </w:pPr>
            <w:r>
              <w:rPr>
                <w:rFonts w:ascii="Arial" w:hAnsi="Arial" w:cs="Tahoma"/>
                <w:color w:val="000000"/>
              </w:rPr>
              <w:t>46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pStyle w:val="WW-Tekstpodstawowywcity2"/>
              <w:tabs>
                <w:tab w:val="left" w:pos="3573"/>
              </w:tabs>
              <w:snapToGrid w:val="0"/>
              <w:ind w:left="170" w:firstLine="0"/>
              <w:rPr>
                <w:rFonts w:ascii="Arial" w:hAnsi="Arial" w:cs="Tahoma"/>
                <w:sz w:val="20"/>
                <w:szCs w:val="20"/>
              </w:rPr>
            </w:pPr>
            <w:r>
              <w:rPr>
                <w:rFonts w:ascii="Arial" w:hAnsi="Arial" w:cs="Tahoma"/>
                <w:sz w:val="20"/>
                <w:szCs w:val="20"/>
              </w:rPr>
              <w:t>Klauzula zgłaszania szkód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2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</w:pPr>
            <w:r>
              <w:rPr>
                <w:rFonts w:ascii="Arial" w:hAnsi="Arial" w:cs="Tahoma"/>
              </w:rPr>
              <w:t>8 pkt.</w:t>
            </w:r>
          </w:p>
        </w:tc>
      </w:tr>
      <w:tr w:rsidR="008829AE" w:rsidTr="00211E95">
        <w:trPr>
          <w:gridAfter w:val="1"/>
          <w:wAfter w:w="10" w:type="dxa"/>
          <w:trHeight w:val="397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Tahoma"/>
                <w:iCs/>
              </w:rPr>
            </w:pPr>
            <w:r>
              <w:rPr>
                <w:rFonts w:ascii="Arial" w:hAnsi="Arial" w:cs="Tahoma"/>
              </w:rPr>
              <w:t>47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pStyle w:val="BodyText2"/>
              <w:tabs>
                <w:tab w:val="left" w:pos="1020"/>
                <w:tab w:val="left" w:pos="2297"/>
              </w:tabs>
              <w:snapToGrid w:val="0"/>
              <w:ind w:left="170"/>
              <w:rPr>
                <w:rFonts w:ascii="Arial" w:hAnsi="Arial" w:cs="Tahoma"/>
                <w:sz w:val="20"/>
              </w:rPr>
            </w:pPr>
            <w:r>
              <w:rPr>
                <w:rFonts w:ascii="Arial" w:hAnsi="Arial" w:cs="Tahoma"/>
                <w:iCs/>
                <w:sz w:val="20"/>
              </w:rPr>
              <w:t>Klauzula transportowa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2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</w:pPr>
            <w:r>
              <w:rPr>
                <w:rFonts w:ascii="Arial" w:hAnsi="Arial" w:cs="Tahoma"/>
              </w:rPr>
              <w:t>4 pkt.</w:t>
            </w:r>
          </w:p>
        </w:tc>
      </w:tr>
      <w:tr w:rsidR="008829AE" w:rsidTr="00211E95">
        <w:trPr>
          <w:gridAfter w:val="1"/>
          <w:wAfter w:w="10" w:type="dxa"/>
          <w:trHeight w:val="397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Tahoma"/>
              </w:rPr>
            </w:pPr>
            <w:r>
              <w:rPr>
                <w:rFonts w:ascii="Arial" w:hAnsi="Arial" w:cs="Tahoma"/>
              </w:rPr>
              <w:t>49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pStyle w:val="BodyText2"/>
              <w:tabs>
                <w:tab w:val="left" w:pos="1020"/>
                <w:tab w:val="left" w:pos="2297"/>
              </w:tabs>
              <w:snapToGrid w:val="0"/>
              <w:ind w:left="170"/>
              <w:rPr>
                <w:rFonts w:ascii="Arial" w:hAnsi="Arial" w:cs="Tahoma"/>
                <w:sz w:val="20"/>
              </w:rPr>
            </w:pPr>
            <w:r>
              <w:rPr>
                <w:rFonts w:ascii="Arial" w:hAnsi="Arial" w:cs="Tahoma"/>
                <w:sz w:val="20"/>
              </w:rPr>
              <w:t>Klauzula szkód estetycznych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2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</w:pPr>
            <w:r>
              <w:rPr>
                <w:rFonts w:ascii="Arial" w:hAnsi="Arial" w:cs="Tahoma"/>
              </w:rPr>
              <w:t>8 pkt.</w:t>
            </w:r>
          </w:p>
        </w:tc>
      </w:tr>
    </w:tbl>
    <w:p w:rsidR="008829AE" w:rsidRDefault="008829AE" w:rsidP="008829AE">
      <w:pPr>
        <w:spacing w:line="360" w:lineRule="auto"/>
        <w:jc w:val="both"/>
        <w:rPr>
          <w:rFonts w:ascii="Arial" w:hAnsi="Arial" w:cs="Tahoma"/>
          <w:b/>
        </w:rPr>
      </w:pPr>
    </w:p>
    <w:p w:rsidR="008829AE" w:rsidRDefault="008829AE" w:rsidP="008829AE">
      <w:pPr>
        <w:spacing w:line="360" w:lineRule="auto"/>
        <w:jc w:val="both"/>
        <w:rPr>
          <w:rFonts w:ascii="Arial" w:hAnsi="Arial" w:cs="Tahoma"/>
          <w:b/>
        </w:rPr>
      </w:pPr>
    </w:p>
    <w:p w:rsidR="008829AE" w:rsidRDefault="008829AE" w:rsidP="008829AE">
      <w:pPr>
        <w:spacing w:line="360" w:lineRule="auto"/>
        <w:jc w:val="both"/>
        <w:rPr>
          <w:rFonts w:ascii="Arial" w:hAnsi="Arial" w:cs="Tahoma"/>
          <w:b/>
        </w:rPr>
      </w:pPr>
      <w:r>
        <w:rPr>
          <w:rFonts w:ascii="Arial" w:hAnsi="Arial" w:cs="Tahoma"/>
          <w:b/>
        </w:rPr>
        <w:t>7) Dotyczy Części II zamówienia</w:t>
      </w:r>
    </w:p>
    <w:p w:rsidR="008829AE" w:rsidRDefault="008829AE" w:rsidP="008829AE">
      <w:pPr>
        <w:widowControl w:val="0"/>
        <w:numPr>
          <w:ilvl w:val="0"/>
          <w:numId w:val="1"/>
        </w:numPr>
        <w:tabs>
          <w:tab w:val="left" w:pos="993"/>
        </w:tabs>
        <w:ind w:left="1571" w:hanging="360"/>
        <w:rPr>
          <w:rFonts w:ascii="Arial" w:hAnsi="Arial" w:cs="Tahoma"/>
          <w:b/>
        </w:rPr>
      </w:pPr>
      <w:r>
        <w:rPr>
          <w:rFonts w:ascii="Arial" w:hAnsi="Arial" w:cs="Tahoma"/>
          <w:b/>
        </w:rPr>
        <w:t xml:space="preserve">Akceptujemy wszystkie klauzule obligatoryjne o następujących numerach: 2, 4, 10, 11, 12, 13, 23, 24 </w:t>
      </w:r>
      <w:r w:rsidRPr="0010637A">
        <w:rPr>
          <w:rFonts w:ascii="Arial" w:hAnsi="Arial" w:cs="Tahoma"/>
          <w:b/>
        </w:rPr>
        <w:t>opisane w załączniku nr 4 do SIWZ „Program ubezpieczenia”.</w:t>
      </w:r>
    </w:p>
    <w:p w:rsidR="008829AE" w:rsidRDefault="008829AE" w:rsidP="008829AE">
      <w:pPr>
        <w:tabs>
          <w:tab w:val="left" w:pos="2062"/>
        </w:tabs>
        <w:ind w:left="1069"/>
        <w:jc w:val="both"/>
        <w:rPr>
          <w:rFonts w:ascii="Arial" w:hAnsi="Arial" w:cs="Tahoma"/>
          <w:b/>
        </w:rPr>
      </w:pPr>
    </w:p>
    <w:p w:rsidR="008829AE" w:rsidRDefault="008829AE" w:rsidP="008829AE">
      <w:pPr>
        <w:widowControl w:val="0"/>
        <w:numPr>
          <w:ilvl w:val="0"/>
          <w:numId w:val="1"/>
        </w:numPr>
        <w:tabs>
          <w:tab w:val="left" w:pos="2062"/>
        </w:tabs>
        <w:ind w:left="1069" w:hanging="360"/>
        <w:jc w:val="both"/>
        <w:rPr>
          <w:rFonts w:ascii="Arial" w:hAnsi="Arial" w:cs="Tahoma"/>
          <w:b/>
        </w:rPr>
      </w:pPr>
      <w:r>
        <w:rPr>
          <w:rFonts w:ascii="Arial" w:hAnsi="Arial" w:cs="Tahoma"/>
          <w:b/>
        </w:rPr>
        <w:t>Akceptujemy następujące klauzule fakultatywne:</w:t>
      </w:r>
    </w:p>
    <w:p w:rsidR="008829AE" w:rsidRDefault="008829AE" w:rsidP="008829AE">
      <w:pPr>
        <w:rPr>
          <w:rFonts w:ascii="Arial" w:hAnsi="Arial" w:cs="Tahoma"/>
          <w:b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03"/>
        <w:gridCol w:w="5982"/>
        <w:gridCol w:w="975"/>
        <w:gridCol w:w="90"/>
        <w:gridCol w:w="1441"/>
        <w:gridCol w:w="20"/>
      </w:tblGrid>
      <w:tr w:rsidR="008829AE" w:rsidTr="00211E95">
        <w:trPr>
          <w:trHeight w:val="585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  <w:r>
              <w:rPr>
                <w:rFonts w:ascii="Arial" w:hAnsi="Arial" w:cs="Tahoma"/>
              </w:rPr>
              <w:t>Nr</w:t>
            </w:r>
          </w:p>
          <w:p w:rsidR="008829AE" w:rsidRDefault="008829AE" w:rsidP="00211E95">
            <w:pPr>
              <w:jc w:val="center"/>
              <w:rPr>
                <w:rFonts w:ascii="Arial" w:hAnsi="Arial" w:cs="Tahoma"/>
              </w:rPr>
            </w:pPr>
            <w:r>
              <w:rPr>
                <w:rFonts w:ascii="Arial" w:hAnsi="Arial" w:cs="Tahoma"/>
              </w:rPr>
              <w:t>klauzuli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  <w:r>
              <w:rPr>
                <w:rFonts w:ascii="Arial" w:hAnsi="Arial" w:cs="Tahoma"/>
              </w:rPr>
              <w:t>Nazwa klauzuli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  <w:r>
              <w:rPr>
                <w:rFonts w:ascii="Arial" w:hAnsi="Arial" w:cs="Tahoma"/>
              </w:rPr>
              <w:t>TAK/NIE</w:t>
            </w:r>
          </w:p>
        </w:tc>
        <w:tc>
          <w:tcPr>
            <w:tcW w:w="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1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</w:pPr>
            <w:r>
              <w:rPr>
                <w:rFonts w:ascii="Arial" w:hAnsi="Arial" w:cs="Tahoma"/>
              </w:rPr>
              <w:t>punktacja</w:t>
            </w:r>
          </w:p>
        </w:tc>
      </w:tr>
      <w:tr w:rsidR="008829AE" w:rsidTr="00211E95">
        <w:trPr>
          <w:trHeight w:val="48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jc w:val="center"/>
              <w:rPr>
                <w:rFonts w:ascii="Arial" w:hAnsi="Arial" w:cs="Tahoma"/>
              </w:rPr>
            </w:pPr>
            <w:r>
              <w:rPr>
                <w:rFonts w:ascii="Arial" w:hAnsi="Arial" w:cs="Tahoma"/>
                <w:color w:val="000000"/>
              </w:rPr>
              <w:t>31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ind w:left="170"/>
              <w:rPr>
                <w:rFonts w:ascii="Arial" w:hAnsi="Arial" w:cs="Tahoma"/>
              </w:rPr>
            </w:pPr>
            <w:r>
              <w:rPr>
                <w:rFonts w:ascii="Arial" w:hAnsi="Arial" w:cs="Tahoma"/>
              </w:rPr>
              <w:t>Klauzula funduszu prewencyjnego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9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146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</w:pPr>
            <w:r>
              <w:rPr>
                <w:rFonts w:ascii="Arial" w:hAnsi="Arial" w:cs="Tahoma"/>
              </w:rPr>
              <w:t>17 pkt.</w:t>
            </w:r>
          </w:p>
        </w:tc>
      </w:tr>
      <w:tr w:rsidR="008829AE" w:rsidTr="00211E95">
        <w:trPr>
          <w:trHeight w:val="48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Tahoma"/>
              </w:rPr>
            </w:pPr>
            <w:r>
              <w:rPr>
                <w:rFonts w:ascii="Arial" w:hAnsi="Arial" w:cs="Tahoma"/>
              </w:rPr>
              <w:t>36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ind w:left="170"/>
              <w:rPr>
                <w:rFonts w:ascii="Arial" w:hAnsi="Arial" w:cs="Tahoma"/>
              </w:rPr>
            </w:pPr>
            <w:r>
              <w:rPr>
                <w:rFonts w:ascii="Arial" w:hAnsi="Arial" w:cs="Tahoma"/>
              </w:rPr>
              <w:t>Klauzula okolicznościowa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9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146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</w:pPr>
            <w:r>
              <w:rPr>
                <w:rFonts w:ascii="Arial" w:hAnsi="Arial" w:cs="Tahoma"/>
              </w:rPr>
              <w:t>13 pkt.</w:t>
            </w:r>
          </w:p>
        </w:tc>
      </w:tr>
      <w:tr w:rsidR="008829AE" w:rsidTr="00211E95">
        <w:trPr>
          <w:trHeight w:val="506"/>
        </w:trPr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ind w:left="360"/>
              <w:rPr>
                <w:rFonts w:ascii="Arial" w:hAnsi="Arial" w:cs="Tahoma"/>
              </w:rPr>
            </w:pPr>
            <w:r>
              <w:rPr>
                <w:rFonts w:ascii="Arial" w:hAnsi="Arial" w:cs="Tahoma"/>
              </w:rPr>
              <w:t>38</w:t>
            </w:r>
          </w:p>
        </w:tc>
        <w:tc>
          <w:tcPr>
            <w:tcW w:w="59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ind w:left="170"/>
              <w:rPr>
                <w:rFonts w:ascii="Arial" w:hAnsi="Arial" w:cs="Tahoma"/>
              </w:rPr>
            </w:pPr>
            <w:r>
              <w:rPr>
                <w:rFonts w:ascii="Arial" w:hAnsi="Arial" w:cs="Tahoma"/>
              </w:rPr>
              <w:t xml:space="preserve">Klauzula przeoczenia 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9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146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</w:pPr>
            <w:r>
              <w:rPr>
                <w:rFonts w:ascii="Arial" w:hAnsi="Arial" w:cs="Tahoma"/>
              </w:rPr>
              <w:t>13 pkt.</w:t>
            </w:r>
          </w:p>
        </w:tc>
      </w:tr>
      <w:tr w:rsidR="008829AE" w:rsidTr="00211E95">
        <w:trPr>
          <w:trHeight w:val="506"/>
        </w:trPr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ind w:left="360"/>
              <w:rPr>
                <w:rFonts w:ascii="Arial" w:hAnsi="Arial" w:cs="Tahoma"/>
              </w:rPr>
            </w:pPr>
            <w:r>
              <w:rPr>
                <w:rFonts w:ascii="Arial" w:hAnsi="Arial" w:cs="Tahoma"/>
              </w:rPr>
              <w:t>39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ind w:left="170"/>
              <w:rPr>
                <w:rFonts w:ascii="Arial" w:hAnsi="Arial" w:cs="Tahoma"/>
              </w:rPr>
            </w:pPr>
            <w:r>
              <w:rPr>
                <w:rFonts w:ascii="Arial" w:hAnsi="Arial" w:cs="Tahoma"/>
              </w:rPr>
              <w:t xml:space="preserve">Klauzula zmiany wielkości ryzyka 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1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</w:pPr>
            <w:r>
              <w:rPr>
                <w:rFonts w:ascii="Arial" w:hAnsi="Arial" w:cs="Tahoma"/>
              </w:rPr>
              <w:t>11 pkt.</w:t>
            </w:r>
          </w:p>
        </w:tc>
      </w:tr>
      <w:tr w:rsidR="008829AE" w:rsidTr="00211E95">
        <w:trPr>
          <w:trHeight w:val="48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ind w:left="360"/>
              <w:rPr>
                <w:rFonts w:ascii="Arial" w:hAnsi="Arial" w:cs="Tahoma"/>
              </w:rPr>
            </w:pPr>
            <w:r>
              <w:rPr>
                <w:rFonts w:ascii="Arial" w:hAnsi="Arial" w:cs="Tahoma"/>
              </w:rPr>
              <w:t>41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pStyle w:val="BodyText2"/>
              <w:tabs>
                <w:tab w:val="left" w:pos="1028"/>
                <w:tab w:val="left" w:pos="1737"/>
                <w:tab w:val="left" w:pos="2297"/>
              </w:tabs>
              <w:snapToGrid w:val="0"/>
              <w:ind w:left="170" w:hanging="4"/>
              <w:rPr>
                <w:rFonts w:ascii="Arial" w:hAnsi="Arial" w:cs="Tahoma"/>
                <w:sz w:val="20"/>
              </w:rPr>
            </w:pPr>
            <w:r>
              <w:rPr>
                <w:rFonts w:ascii="Arial" w:hAnsi="Arial" w:cs="Tahoma"/>
                <w:sz w:val="20"/>
              </w:rPr>
              <w:t>Klauzula likwidacji drobnych szkód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9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146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</w:pPr>
            <w:r>
              <w:rPr>
                <w:rFonts w:ascii="Arial" w:hAnsi="Arial" w:cs="Tahoma"/>
              </w:rPr>
              <w:t>17 pkt.</w:t>
            </w:r>
          </w:p>
        </w:tc>
      </w:tr>
      <w:tr w:rsidR="008829AE" w:rsidTr="00211E95">
        <w:trPr>
          <w:trHeight w:val="48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ind w:left="360"/>
              <w:rPr>
                <w:rFonts w:ascii="Arial" w:hAnsi="Arial" w:cs="Tahoma"/>
              </w:rPr>
            </w:pPr>
            <w:r>
              <w:rPr>
                <w:rFonts w:ascii="Arial" w:hAnsi="Arial" w:cs="Tahoma"/>
              </w:rPr>
              <w:t>46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9AE" w:rsidRDefault="008829AE" w:rsidP="00211E95">
            <w:pPr>
              <w:pStyle w:val="WW-Tekstpodstawowywcity2"/>
              <w:tabs>
                <w:tab w:val="left" w:pos="3403"/>
              </w:tabs>
              <w:snapToGrid w:val="0"/>
              <w:spacing w:before="112"/>
              <w:ind w:left="0" w:firstLine="0"/>
              <w:jc w:val="left"/>
              <w:rPr>
                <w:rFonts w:ascii="Arial" w:hAnsi="Arial" w:cs="Tahoma"/>
                <w:sz w:val="20"/>
                <w:szCs w:val="20"/>
              </w:rPr>
            </w:pPr>
            <w:r>
              <w:rPr>
                <w:rFonts w:ascii="Arial" w:hAnsi="Arial" w:cs="Tahoma"/>
                <w:sz w:val="20"/>
                <w:szCs w:val="20"/>
              </w:rPr>
              <w:t xml:space="preserve">   Klauzula zgłaszania szkód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9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146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</w:pPr>
            <w:r>
              <w:rPr>
                <w:rFonts w:ascii="Arial" w:hAnsi="Arial" w:cs="Tahoma"/>
              </w:rPr>
              <w:t>16 pkt.</w:t>
            </w:r>
          </w:p>
        </w:tc>
      </w:tr>
      <w:tr w:rsidR="008829AE" w:rsidTr="00211E95">
        <w:trPr>
          <w:gridAfter w:val="1"/>
          <w:wAfter w:w="20" w:type="dxa"/>
          <w:trHeight w:val="58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Tahoma"/>
                <w:iCs/>
              </w:rPr>
            </w:pPr>
            <w:r>
              <w:rPr>
                <w:rFonts w:ascii="Arial" w:hAnsi="Arial" w:cs="Tahoma"/>
              </w:rPr>
              <w:lastRenderedPageBreak/>
              <w:t>48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pStyle w:val="BodyText2"/>
              <w:tabs>
                <w:tab w:val="left" w:pos="1020"/>
                <w:tab w:val="left" w:pos="2297"/>
              </w:tabs>
              <w:snapToGrid w:val="0"/>
              <w:ind w:left="170"/>
              <w:rPr>
                <w:rFonts w:ascii="Arial" w:hAnsi="Arial" w:cs="Tahoma"/>
                <w:sz w:val="20"/>
              </w:rPr>
            </w:pPr>
            <w:r>
              <w:rPr>
                <w:rFonts w:ascii="Arial" w:hAnsi="Arial" w:cs="Tahoma"/>
                <w:iCs/>
                <w:sz w:val="20"/>
              </w:rPr>
              <w:t xml:space="preserve">Klauzula rozszerzenia zakresu ubezpieczenia </w:t>
            </w:r>
            <w:proofErr w:type="spellStart"/>
            <w:r>
              <w:rPr>
                <w:rFonts w:ascii="Arial" w:hAnsi="Arial" w:cs="Tahoma"/>
                <w:iCs/>
                <w:sz w:val="20"/>
              </w:rPr>
              <w:t>assistance</w:t>
            </w:r>
            <w:proofErr w:type="spellEnd"/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9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</w:pPr>
            <w:r>
              <w:rPr>
                <w:rFonts w:ascii="Arial" w:hAnsi="Arial" w:cs="Tahoma"/>
              </w:rPr>
              <w:t>13 pkt.</w:t>
            </w:r>
          </w:p>
        </w:tc>
      </w:tr>
    </w:tbl>
    <w:p w:rsidR="008829AE" w:rsidRDefault="008829AE" w:rsidP="008829AE">
      <w:pPr>
        <w:tabs>
          <w:tab w:val="left" w:pos="993"/>
        </w:tabs>
        <w:jc w:val="both"/>
        <w:rPr>
          <w:rFonts w:ascii="Arial" w:hAnsi="Arial" w:cs="Tahoma"/>
          <w:b/>
        </w:rPr>
      </w:pPr>
    </w:p>
    <w:p w:rsidR="008829AE" w:rsidRDefault="008829AE" w:rsidP="008829AE">
      <w:pPr>
        <w:tabs>
          <w:tab w:val="left" w:pos="993"/>
        </w:tabs>
        <w:jc w:val="both"/>
        <w:rPr>
          <w:rFonts w:ascii="Arial" w:hAnsi="Arial" w:cs="Tahoma"/>
          <w:b/>
        </w:rPr>
      </w:pPr>
    </w:p>
    <w:p w:rsidR="008829AE" w:rsidRDefault="008829AE" w:rsidP="008829AE">
      <w:pPr>
        <w:jc w:val="both"/>
        <w:rPr>
          <w:rFonts w:ascii="Arial" w:hAnsi="Arial" w:cs="Tahoma"/>
          <w:b/>
        </w:rPr>
      </w:pPr>
    </w:p>
    <w:p w:rsidR="008829AE" w:rsidRDefault="008829AE" w:rsidP="008829AE">
      <w:pPr>
        <w:spacing w:line="360" w:lineRule="auto"/>
        <w:jc w:val="both"/>
        <w:rPr>
          <w:rFonts w:ascii="Arial" w:hAnsi="Arial" w:cs="Tahoma"/>
          <w:b/>
        </w:rPr>
      </w:pPr>
      <w:r>
        <w:rPr>
          <w:rFonts w:ascii="Arial" w:hAnsi="Arial" w:cs="Tahoma"/>
          <w:b/>
        </w:rPr>
        <w:t>8) Dotyczy Części III zamówienia</w:t>
      </w:r>
    </w:p>
    <w:p w:rsidR="008829AE" w:rsidRPr="0010637A" w:rsidRDefault="008829AE" w:rsidP="008829AE">
      <w:pPr>
        <w:widowControl w:val="0"/>
        <w:numPr>
          <w:ilvl w:val="0"/>
          <w:numId w:val="1"/>
        </w:numPr>
        <w:tabs>
          <w:tab w:val="left" w:pos="993"/>
        </w:tabs>
        <w:ind w:left="1571" w:hanging="360"/>
        <w:jc w:val="both"/>
        <w:rPr>
          <w:rFonts w:ascii="Arial" w:hAnsi="Arial" w:cs="Tahoma"/>
          <w:b/>
        </w:rPr>
      </w:pPr>
      <w:r w:rsidRPr="0010637A">
        <w:rPr>
          <w:rFonts w:ascii="Arial" w:hAnsi="Arial" w:cs="Tahoma"/>
          <w:b/>
        </w:rPr>
        <w:t xml:space="preserve">Akceptujemy wszystkie klauzule obligatoryjne o następujących numerach: </w:t>
      </w:r>
      <w:r w:rsidRPr="0010637A">
        <w:rPr>
          <w:rFonts w:ascii="Arial" w:hAnsi="Arial" w:cs="Tahoma"/>
          <w:b/>
          <w:bCs/>
        </w:rPr>
        <w:t>4, 10, 11, 12, 13 opisane w załączniku nr 4 do SIWZ „Program ubezpieczenia”.</w:t>
      </w:r>
    </w:p>
    <w:p w:rsidR="008829AE" w:rsidRDefault="008829AE" w:rsidP="008829AE">
      <w:pPr>
        <w:tabs>
          <w:tab w:val="left" w:pos="2062"/>
        </w:tabs>
        <w:ind w:left="1069"/>
        <w:jc w:val="both"/>
        <w:rPr>
          <w:rFonts w:ascii="Arial" w:hAnsi="Arial" w:cs="Tahoma"/>
          <w:b/>
        </w:rPr>
      </w:pPr>
    </w:p>
    <w:p w:rsidR="008829AE" w:rsidRDefault="008829AE" w:rsidP="008829AE">
      <w:pPr>
        <w:tabs>
          <w:tab w:val="left" w:pos="2062"/>
        </w:tabs>
        <w:ind w:left="1069"/>
        <w:jc w:val="both"/>
        <w:rPr>
          <w:rFonts w:ascii="Arial" w:hAnsi="Arial" w:cs="Tahoma"/>
          <w:b/>
        </w:rPr>
      </w:pPr>
    </w:p>
    <w:p w:rsidR="008829AE" w:rsidRDefault="008829AE" w:rsidP="008829AE">
      <w:pPr>
        <w:widowControl w:val="0"/>
        <w:numPr>
          <w:ilvl w:val="0"/>
          <w:numId w:val="1"/>
        </w:numPr>
        <w:tabs>
          <w:tab w:val="left" w:pos="2062"/>
        </w:tabs>
        <w:ind w:left="1069" w:hanging="360"/>
        <w:jc w:val="both"/>
        <w:rPr>
          <w:rFonts w:ascii="Arial" w:hAnsi="Arial" w:cs="Tahoma"/>
          <w:b/>
        </w:rPr>
      </w:pPr>
      <w:r>
        <w:rPr>
          <w:rFonts w:ascii="Arial" w:hAnsi="Arial" w:cs="Tahoma"/>
          <w:b/>
        </w:rPr>
        <w:t>Akceptujemy następujące klauzule fakultatywne:</w:t>
      </w:r>
    </w:p>
    <w:p w:rsidR="008829AE" w:rsidRDefault="008829AE" w:rsidP="008829AE">
      <w:pPr>
        <w:tabs>
          <w:tab w:val="left" w:pos="2062"/>
        </w:tabs>
        <w:ind w:left="1069"/>
        <w:jc w:val="both"/>
        <w:rPr>
          <w:rFonts w:ascii="Arial" w:hAnsi="Arial" w:cs="Tahoma"/>
          <w:b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03"/>
        <w:gridCol w:w="5820"/>
        <w:gridCol w:w="162"/>
        <w:gridCol w:w="975"/>
        <w:gridCol w:w="210"/>
        <w:gridCol w:w="1341"/>
      </w:tblGrid>
      <w:tr w:rsidR="008829AE" w:rsidTr="00211E95">
        <w:trPr>
          <w:trHeight w:val="585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  <w:r>
              <w:rPr>
                <w:rFonts w:ascii="Arial" w:hAnsi="Arial" w:cs="Tahoma"/>
              </w:rPr>
              <w:t>Nr</w:t>
            </w:r>
          </w:p>
          <w:p w:rsidR="008829AE" w:rsidRDefault="008829AE" w:rsidP="00211E95">
            <w:pPr>
              <w:jc w:val="center"/>
              <w:rPr>
                <w:rFonts w:ascii="Arial" w:hAnsi="Arial" w:cs="Tahoma"/>
              </w:rPr>
            </w:pPr>
            <w:r>
              <w:rPr>
                <w:rFonts w:ascii="Arial" w:hAnsi="Arial" w:cs="Tahoma"/>
              </w:rPr>
              <w:t>klauzuli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  <w:r>
              <w:rPr>
                <w:rFonts w:ascii="Arial" w:hAnsi="Arial" w:cs="Tahoma"/>
              </w:rPr>
              <w:t>Nazwa klauzuli</w:t>
            </w:r>
          </w:p>
        </w:tc>
        <w:tc>
          <w:tcPr>
            <w:tcW w:w="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97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  <w:r>
              <w:rPr>
                <w:rFonts w:ascii="Arial" w:hAnsi="Arial" w:cs="Tahoma"/>
              </w:rPr>
              <w:t>TAK/NIE</w:t>
            </w:r>
          </w:p>
        </w:tc>
        <w:tc>
          <w:tcPr>
            <w:tcW w:w="2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</w:pPr>
            <w:r>
              <w:rPr>
                <w:rFonts w:ascii="Arial" w:hAnsi="Arial" w:cs="Tahoma"/>
              </w:rPr>
              <w:t>punktacja</w:t>
            </w:r>
          </w:p>
        </w:tc>
      </w:tr>
      <w:tr w:rsidR="008829AE" w:rsidTr="00211E95">
        <w:trPr>
          <w:trHeight w:val="48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tabs>
                <w:tab w:val="left" w:pos="360"/>
              </w:tabs>
              <w:snapToGrid w:val="0"/>
              <w:jc w:val="center"/>
              <w:rPr>
                <w:rFonts w:ascii="Arial" w:hAnsi="Arial" w:cs="Tahoma"/>
              </w:rPr>
            </w:pPr>
            <w:r>
              <w:rPr>
                <w:rFonts w:ascii="Arial" w:hAnsi="Arial" w:cs="Tahoma"/>
              </w:rPr>
              <w:t>31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ind w:left="170"/>
              <w:rPr>
                <w:rFonts w:ascii="Arial" w:hAnsi="Arial" w:cs="Tahoma"/>
              </w:rPr>
            </w:pPr>
            <w:r>
              <w:rPr>
                <w:rFonts w:ascii="Arial" w:hAnsi="Arial" w:cs="Tahoma"/>
              </w:rPr>
              <w:t xml:space="preserve">Klauzula funduszu prewencyjnego </w:t>
            </w:r>
          </w:p>
        </w:tc>
        <w:tc>
          <w:tcPr>
            <w:tcW w:w="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rPr>
                <w:rFonts w:ascii="Arial" w:hAnsi="Arial" w:cs="Tahoma"/>
              </w:rPr>
            </w:pPr>
          </w:p>
        </w:tc>
        <w:tc>
          <w:tcPr>
            <w:tcW w:w="97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21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</w:pPr>
            <w:r>
              <w:rPr>
                <w:rFonts w:ascii="Arial" w:hAnsi="Arial" w:cs="Tahoma"/>
              </w:rPr>
              <w:t>10 pkt.</w:t>
            </w:r>
          </w:p>
        </w:tc>
      </w:tr>
      <w:tr w:rsidR="008829AE" w:rsidTr="00211E95">
        <w:trPr>
          <w:trHeight w:val="506"/>
        </w:trPr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ind w:left="360"/>
              <w:rPr>
                <w:rFonts w:ascii="Arial" w:hAnsi="Arial" w:cs="Tahoma"/>
              </w:rPr>
            </w:pPr>
            <w:r>
              <w:rPr>
                <w:rFonts w:ascii="Arial" w:hAnsi="Arial" w:cs="Tahoma"/>
              </w:rPr>
              <w:t>32</w:t>
            </w:r>
          </w:p>
        </w:tc>
        <w:tc>
          <w:tcPr>
            <w:tcW w:w="58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ind w:left="170"/>
              <w:rPr>
                <w:rFonts w:ascii="Arial" w:hAnsi="Arial" w:cs="Tahoma"/>
              </w:rPr>
            </w:pPr>
            <w:r>
              <w:rPr>
                <w:rFonts w:ascii="Arial" w:hAnsi="Arial" w:cs="Tahoma"/>
              </w:rPr>
              <w:t>Klauzula udziału w zysku</w:t>
            </w:r>
          </w:p>
        </w:tc>
        <w:tc>
          <w:tcPr>
            <w:tcW w:w="1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rPr>
                <w:rFonts w:ascii="Arial" w:hAnsi="Arial" w:cs="Tahoma"/>
              </w:rPr>
            </w:pPr>
          </w:p>
        </w:tc>
        <w:tc>
          <w:tcPr>
            <w:tcW w:w="97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2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</w:pPr>
            <w:r>
              <w:rPr>
                <w:rFonts w:ascii="Arial" w:hAnsi="Arial" w:cs="Tahoma"/>
              </w:rPr>
              <w:t xml:space="preserve">10 pkt. </w:t>
            </w:r>
          </w:p>
        </w:tc>
      </w:tr>
      <w:tr w:rsidR="008829AE" w:rsidTr="00211E95">
        <w:trPr>
          <w:trHeight w:val="48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ind w:left="360"/>
              <w:rPr>
                <w:rFonts w:ascii="Arial" w:hAnsi="Arial" w:cs="Tahoma"/>
              </w:rPr>
            </w:pPr>
            <w:r>
              <w:rPr>
                <w:rFonts w:ascii="Arial" w:hAnsi="Arial" w:cs="Tahoma"/>
              </w:rPr>
              <w:t>50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pStyle w:val="BodyText2"/>
              <w:tabs>
                <w:tab w:val="left" w:pos="1028"/>
                <w:tab w:val="left" w:pos="1737"/>
                <w:tab w:val="left" w:pos="2297"/>
              </w:tabs>
              <w:snapToGrid w:val="0"/>
              <w:ind w:left="170" w:hanging="4"/>
              <w:jc w:val="left"/>
              <w:rPr>
                <w:rFonts w:ascii="Arial" w:hAnsi="Arial" w:cs="Tahoma"/>
                <w:sz w:val="20"/>
              </w:rPr>
            </w:pPr>
            <w:r>
              <w:rPr>
                <w:rFonts w:ascii="Arial" w:hAnsi="Arial" w:cs="Tahoma"/>
                <w:sz w:val="20"/>
              </w:rPr>
              <w:t>Klauzula ciągłości ochrony dla członków OSP</w:t>
            </w:r>
          </w:p>
        </w:tc>
        <w:tc>
          <w:tcPr>
            <w:tcW w:w="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pStyle w:val="BodyText2"/>
              <w:tabs>
                <w:tab w:val="left" w:pos="858"/>
                <w:tab w:val="left" w:pos="1567"/>
                <w:tab w:val="left" w:pos="2127"/>
              </w:tabs>
              <w:snapToGrid w:val="0"/>
              <w:ind w:left="0"/>
              <w:jc w:val="left"/>
              <w:rPr>
                <w:rFonts w:ascii="Arial" w:hAnsi="Arial" w:cs="Tahoma"/>
                <w:sz w:val="20"/>
              </w:rPr>
            </w:pPr>
          </w:p>
        </w:tc>
        <w:tc>
          <w:tcPr>
            <w:tcW w:w="97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pStyle w:val="BodyText2"/>
              <w:snapToGrid w:val="0"/>
              <w:rPr>
                <w:rFonts w:ascii="Arial" w:hAnsi="Arial" w:cs="Tahoma"/>
                <w:sz w:val="20"/>
              </w:rPr>
            </w:pPr>
          </w:p>
        </w:tc>
        <w:tc>
          <w:tcPr>
            <w:tcW w:w="2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</w:pPr>
            <w:r>
              <w:rPr>
                <w:rFonts w:ascii="Arial" w:hAnsi="Arial" w:cs="Tahoma"/>
              </w:rPr>
              <w:t>20 pkt.</w:t>
            </w:r>
          </w:p>
        </w:tc>
      </w:tr>
      <w:tr w:rsidR="008829AE" w:rsidTr="00211E95">
        <w:trPr>
          <w:trHeight w:val="48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ind w:left="360"/>
              <w:rPr>
                <w:rFonts w:ascii="Arial" w:hAnsi="Arial" w:cs="Tahoma"/>
              </w:rPr>
            </w:pPr>
            <w:r>
              <w:rPr>
                <w:rFonts w:ascii="Arial" w:hAnsi="Arial" w:cs="Tahoma"/>
              </w:rPr>
              <w:t>51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pStyle w:val="BodyText2"/>
              <w:tabs>
                <w:tab w:val="left" w:pos="1028"/>
                <w:tab w:val="left" w:pos="1737"/>
                <w:tab w:val="left" w:pos="2297"/>
              </w:tabs>
              <w:snapToGrid w:val="0"/>
              <w:ind w:left="170" w:hanging="4"/>
              <w:jc w:val="left"/>
              <w:rPr>
                <w:rFonts w:ascii="Arial" w:hAnsi="Arial" w:cs="Tahoma"/>
                <w:sz w:val="20"/>
              </w:rPr>
            </w:pPr>
            <w:r>
              <w:rPr>
                <w:rFonts w:ascii="Arial" w:hAnsi="Arial" w:cs="Tahoma"/>
                <w:sz w:val="20"/>
              </w:rPr>
              <w:t>Klauzula automatycznego ubezpieczenia członków OSP</w:t>
            </w:r>
          </w:p>
        </w:tc>
        <w:tc>
          <w:tcPr>
            <w:tcW w:w="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pStyle w:val="BodyText2"/>
              <w:tabs>
                <w:tab w:val="left" w:pos="858"/>
                <w:tab w:val="left" w:pos="1567"/>
                <w:tab w:val="left" w:pos="2127"/>
              </w:tabs>
              <w:snapToGrid w:val="0"/>
              <w:ind w:left="0"/>
              <w:jc w:val="left"/>
              <w:rPr>
                <w:rFonts w:ascii="Arial" w:hAnsi="Arial" w:cs="Tahoma"/>
                <w:sz w:val="20"/>
              </w:rPr>
            </w:pPr>
          </w:p>
        </w:tc>
        <w:tc>
          <w:tcPr>
            <w:tcW w:w="97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pStyle w:val="BodyText2"/>
              <w:snapToGrid w:val="0"/>
              <w:rPr>
                <w:rFonts w:ascii="Arial" w:hAnsi="Arial" w:cs="Tahoma"/>
                <w:sz w:val="20"/>
              </w:rPr>
            </w:pPr>
          </w:p>
        </w:tc>
        <w:tc>
          <w:tcPr>
            <w:tcW w:w="21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</w:pPr>
            <w:r>
              <w:rPr>
                <w:rFonts w:ascii="Arial" w:hAnsi="Arial" w:cs="Tahoma"/>
              </w:rPr>
              <w:t>35 pkt.</w:t>
            </w:r>
          </w:p>
        </w:tc>
      </w:tr>
      <w:tr w:rsidR="008829AE" w:rsidTr="00211E95">
        <w:trPr>
          <w:trHeight w:val="48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ind w:left="360"/>
              <w:rPr>
                <w:rFonts w:ascii="Arial" w:hAnsi="Arial" w:cs="Tahoma"/>
              </w:rPr>
            </w:pPr>
            <w:r>
              <w:rPr>
                <w:rFonts w:ascii="Arial" w:hAnsi="Arial" w:cs="Tahoma"/>
              </w:rPr>
              <w:t>52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pStyle w:val="BodyText2"/>
              <w:tabs>
                <w:tab w:val="left" w:pos="1028"/>
                <w:tab w:val="left" w:pos="1737"/>
                <w:tab w:val="left" w:pos="2297"/>
              </w:tabs>
              <w:snapToGrid w:val="0"/>
              <w:ind w:left="170" w:hanging="4"/>
              <w:jc w:val="left"/>
              <w:rPr>
                <w:rFonts w:ascii="Arial" w:hAnsi="Arial" w:cs="Tahoma"/>
                <w:sz w:val="20"/>
              </w:rPr>
            </w:pPr>
            <w:r>
              <w:rPr>
                <w:rFonts w:ascii="Arial" w:hAnsi="Arial" w:cs="Tahoma"/>
                <w:sz w:val="20"/>
              </w:rPr>
              <w:t>Klauzula rozszerzająca zakres ochrony o szkody w stanie nietrzeźwości, po spożyciu alkoholu lub innych środków odurzających</w:t>
            </w:r>
          </w:p>
        </w:tc>
        <w:tc>
          <w:tcPr>
            <w:tcW w:w="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uppressAutoHyphens w:val="0"/>
              <w:snapToGrid w:val="0"/>
              <w:rPr>
                <w:rFonts w:ascii="Arial" w:eastAsia="Arial Unicode MS" w:hAnsi="Arial" w:cs="Tahoma"/>
              </w:rPr>
            </w:pPr>
          </w:p>
          <w:p w:rsidR="008829AE" w:rsidRDefault="008829AE" w:rsidP="00211E95">
            <w:pPr>
              <w:suppressAutoHyphens w:val="0"/>
              <w:rPr>
                <w:rFonts w:ascii="Arial" w:eastAsia="Arial Unicode MS" w:hAnsi="Arial" w:cs="Tahoma"/>
              </w:rPr>
            </w:pPr>
          </w:p>
          <w:p w:rsidR="008829AE" w:rsidRDefault="008829AE" w:rsidP="00211E95">
            <w:pPr>
              <w:pStyle w:val="BodyText2"/>
              <w:tabs>
                <w:tab w:val="left" w:pos="858"/>
                <w:tab w:val="left" w:pos="1567"/>
                <w:tab w:val="left" w:pos="2127"/>
              </w:tabs>
              <w:snapToGrid w:val="0"/>
              <w:ind w:left="0"/>
              <w:jc w:val="left"/>
              <w:rPr>
                <w:rFonts w:ascii="Arial" w:hAnsi="Arial" w:cs="Tahoma"/>
                <w:sz w:val="20"/>
              </w:rPr>
            </w:pPr>
          </w:p>
        </w:tc>
        <w:tc>
          <w:tcPr>
            <w:tcW w:w="97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pStyle w:val="BodyText2"/>
              <w:snapToGrid w:val="0"/>
              <w:rPr>
                <w:rFonts w:ascii="Arial" w:hAnsi="Arial" w:cs="Tahoma"/>
                <w:sz w:val="20"/>
              </w:rPr>
            </w:pPr>
          </w:p>
        </w:tc>
        <w:tc>
          <w:tcPr>
            <w:tcW w:w="21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  <w:rPr>
                <w:rFonts w:ascii="Arial" w:hAnsi="Arial" w:cs="Tahoma"/>
              </w:rPr>
            </w:pPr>
          </w:p>
        </w:tc>
        <w:tc>
          <w:tcPr>
            <w:tcW w:w="13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snapToGrid w:val="0"/>
              <w:jc w:val="center"/>
            </w:pPr>
            <w:r>
              <w:rPr>
                <w:rFonts w:ascii="Arial" w:hAnsi="Arial" w:cs="Tahoma"/>
              </w:rPr>
              <w:t xml:space="preserve">25 pkt. </w:t>
            </w:r>
          </w:p>
        </w:tc>
      </w:tr>
    </w:tbl>
    <w:p w:rsidR="008829AE" w:rsidRDefault="008829AE" w:rsidP="008829AE">
      <w:pPr>
        <w:ind w:left="349"/>
        <w:rPr>
          <w:rFonts w:ascii="Arial" w:hAnsi="Arial"/>
        </w:rPr>
      </w:pPr>
    </w:p>
    <w:p w:rsidR="008829AE" w:rsidRPr="0010637A" w:rsidRDefault="008829AE" w:rsidP="008829AE">
      <w:pPr>
        <w:jc w:val="both"/>
        <w:rPr>
          <w:rFonts w:ascii="Arial" w:hAnsi="Arial"/>
        </w:rPr>
      </w:pPr>
      <w:r w:rsidRPr="0010637A">
        <w:rPr>
          <w:rFonts w:ascii="Arial" w:hAnsi="Arial" w:cs="Tahoma"/>
        </w:rPr>
        <w:t xml:space="preserve">9) Oświadczamy, że stawki przyjęte w ofercie są niezmienne przez cały okres trwania umowy. </w:t>
      </w:r>
    </w:p>
    <w:p w:rsidR="008829AE" w:rsidRDefault="008829AE" w:rsidP="008829AE">
      <w:pPr>
        <w:jc w:val="both"/>
        <w:rPr>
          <w:rFonts w:ascii="Arial" w:hAnsi="Arial"/>
          <w:color w:val="FF3333"/>
        </w:rPr>
      </w:pPr>
    </w:p>
    <w:p w:rsidR="008829AE" w:rsidRDefault="008829AE" w:rsidP="008829AE">
      <w:pPr>
        <w:pStyle w:val="Tekstpodstawowy"/>
        <w:suppressAutoHyphens w:val="0"/>
        <w:rPr>
          <w:rFonts w:ascii="Arial" w:hAnsi="Arial" w:cs="Tahoma"/>
          <w:color w:val="000000"/>
        </w:rPr>
      </w:pPr>
      <w:r>
        <w:rPr>
          <w:rFonts w:ascii="Arial" w:hAnsi="Arial" w:cs="Tahoma"/>
        </w:rPr>
        <w:t>10) Oświadczamy, że zamówienie zrealizujemy sami */ przy udziale podwykonawców w niżej wymienionym zakresie */</w:t>
      </w:r>
    </w:p>
    <w:tbl>
      <w:tblPr>
        <w:tblW w:w="0" w:type="auto"/>
        <w:tblInd w:w="148" w:type="dxa"/>
        <w:tblLayout w:type="fixed"/>
        <w:tblLook w:val="0000"/>
      </w:tblPr>
      <w:tblGrid>
        <w:gridCol w:w="948"/>
        <w:gridCol w:w="2409"/>
        <w:gridCol w:w="2694"/>
        <w:gridCol w:w="3547"/>
      </w:tblGrid>
      <w:tr w:rsidR="008829AE" w:rsidTr="00211E95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pStyle w:val="Tekstpodstawowy"/>
              <w:suppressAutoHyphens w:val="0"/>
              <w:rPr>
                <w:rFonts w:ascii="Arial" w:hAnsi="Arial" w:cs="Tahoma"/>
              </w:rPr>
            </w:pPr>
            <w:r>
              <w:rPr>
                <w:rFonts w:ascii="Arial" w:hAnsi="Arial" w:cs="Tahoma"/>
              </w:rPr>
              <w:t>L.p.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pStyle w:val="Tekstpodstawowy"/>
              <w:suppressAutoHyphens w:val="0"/>
              <w:rPr>
                <w:rFonts w:ascii="Arial" w:hAnsi="Arial" w:cs="Tahoma"/>
              </w:rPr>
            </w:pPr>
            <w:r>
              <w:rPr>
                <w:rFonts w:ascii="Arial" w:hAnsi="Arial" w:cs="Tahoma"/>
              </w:rPr>
              <w:t>nazwa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pStyle w:val="Tekstpodstawowy"/>
              <w:suppressAutoHyphens w:val="0"/>
              <w:rPr>
                <w:rFonts w:ascii="Arial" w:hAnsi="Arial" w:cs="Tahoma"/>
              </w:rPr>
            </w:pPr>
            <w:r>
              <w:rPr>
                <w:rFonts w:ascii="Arial" w:hAnsi="Arial" w:cs="Tahoma"/>
              </w:rPr>
              <w:t>adres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9AE" w:rsidRDefault="008829AE" w:rsidP="00211E95">
            <w:pPr>
              <w:pStyle w:val="Tekstpodstawowy"/>
              <w:suppressAutoHyphens w:val="0"/>
            </w:pPr>
            <w:r>
              <w:rPr>
                <w:rFonts w:ascii="Arial" w:hAnsi="Arial" w:cs="Tahoma"/>
              </w:rPr>
              <w:t>Zakres powierzanych działań/ część zamówienia</w:t>
            </w:r>
          </w:p>
        </w:tc>
      </w:tr>
      <w:tr w:rsidR="008829AE" w:rsidTr="00211E95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9AE" w:rsidRDefault="008829AE" w:rsidP="00211E95">
            <w:pPr>
              <w:pStyle w:val="Tekstpodstawowy"/>
              <w:suppressAutoHyphens w:val="0"/>
              <w:snapToGrid w:val="0"/>
              <w:rPr>
                <w:rFonts w:ascii="Arial" w:hAnsi="Arial" w:cs="Tahoma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9AE" w:rsidRDefault="008829AE" w:rsidP="00211E95">
            <w:pPr>
              <w:pStyle w:val="Tekstpodstawowy"/>
              <w:suppressAutoHyphens w:val="0"/>
              <w:snapToGrid w:val="0"/>
              <w:rPr>
                <w:rFonts w:ascii="Arial" w:hAnsi="Arial" w:cs="Tahom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9AE" w:rsidRDefault="008829AE" w:rsidP="00211E95">
            <w:pPr>
              <w:pStyle w:val="Tekstpodstawowy"/>
              <w:suppressAutoHyphens w:val="0"/>
              <w:snapToGrid w:val="0"/>
              <w:rPr>
                <w:rFonts w:ascii="Arial" w:hAnsi="Arial" w:cs="Tahoma"/>
              </w:rPr>
            </w:pP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9AE" w:rsidRDefault="008829AE" w:rsidP="00211E95">
            <w:pPr>
              <w:pStyle w:val="Tekstpodstawowy"/>
              <w:suppressAutoHyphens w:val="0"/>
              <w:snapToGrid w:val="0"/>
              <w:rPr>
                <w:rFonts w:ascii="Arial" w:hAnsi="Arial" w:cs="Tahoma"/>
              </w:rPr>
            </w:pPr>
          </w:p>
        </w:tc>
      </w:tr>
      <w:tr w:rsidR="008829AE" w:rsidTr="00211E95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9AE" w:rsidRDefault="008829AE" w:rsidP="00211E95">
            <w:pPr>
              <w:pStyle w:val="Tekstpodstawowy"/>
              <w:suppressAutoHyphens w:val="0"/>
              <w:snapToGrid w:val="0"/>
              <w:rPr>
                <w:rFonts w:ascii="Arial" w:hAnsi="Arial" w:cs="Tahoma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9AE" w:rsidRDefault="008829AE" w:rsidP="00211E95">
            <w:pPr>
              <w:pStyle w:val="Tekstpodstawowy"/>
              <w:suppressAutoHyphens w:val="0"/>
              <w:snapToGrid w:val="0"/>
              <w:rPr>
                <w:rFonts w:ascii="Arial" w:hAnsi="Arial" w:cs="Tahom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9AE" w:rsidRDefault="008829AE" w:rsidP="00211E95">
            <w:pPr>
              <w:pStyle w:val="Tekstpodstawowy"/>
              <w:suppressAutoHyphens w:val="0"/>
              <w:snapToGrid w:val="0"/>
              <w:rPr>
                <w:rFonts w:ascii="Arial" w:hAnsi="Arial" w:cs="Tahoma"/>
              </w:rPr>
            </w:pP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9AE" w:rsidRDefault="008829AE" w:rsidP="00211E95">
            <w:pPr>
              <w:pStyle w:val="Tekstpodstawowy"/>
              <w:suppressAutoHyphens w:val="0"/>
              <w:snapToGrid w:val="0"/>
              <w:rPr>
                <w:rFonts w:ascii="Arial" w:hAnsi="Arial" w:cs="Tahoma"/>
              </w:rPr>
            </w:pPr>
          </w:p>
        </w:tc>
      </w:tr>
      <w:tr w:rsidR="008829AE" w:rsidTr="00211E95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9AE" w:rsidRDefault="008829AE" w:rsidP="00211E95">
            <w:pPr>
              <w:pStyle w:val="Tekstpodstawowy"/>
              <w:suppressAutoHyphens w:val="0"/>
              <w:snapToGrid w:val="0"/>
              <w:rPr>
                <w:rFonts w:ascii="Arial" w:hAnsi="Arial" w:cs="Tahoma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9AE" w:rsidRDefault="008829AE" w:rsidP="00211E95">
            <w:pPr>
              <w:pStyle w:val="Tekstpodstawowy"/>
              <w:suppressAutoHyphens w:val="0"/>
              <w:snapToGrid w:val="0"/>
              <w:rPr>
                <w:rFonts w:ascii="Arial" w:hAnsi="Arial" w:cs="Tahom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9AE" w:rsidRDefault="008829AE" w:rsidP="00211E95">
            <w:pPr>
              <w:pStyle w:val="Tekstpodstawowy"/>
              <w:suppressAutoHyphens w:val="0"/>
              <w:snapToGrid w:val="0"/>
              <w:rPr>
                <w:rFonts w:ascii="Arial" w:hAnsi="Arial" w:cs="Tahoma"/>
              </w:rPr>
            </w:pP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9AE" w:rsidRDefault="008829AE" w:rsidP="00211E95">
            <w:pPr>
              <w:pStyle w:val="Tekstpodstawowy"/>
              <w:suppressAutoHyphens w:val="0"/>
              <w:snapToGrid w:val="0"/>
              <w:rPr>
                <w:rFonts w:ascii="Arial" w:hAnsi="Arial" w:cs="Tahoma"/>
              </w:rPr>
            </w:pPr>
          </w:p>
        </w:tc>
      </w:tr>
    </w:tbl>
    <w:p w:rsidR="008829AE" w:rsidRDefault="008829AE" w:rsidP="008829AE">
      <w:pPr>
        <w:pStyle w:val="Tekstpodstawowy"/>
        <w:suppressAutoHyphens w:val="0"/>
        <w:ind w:left="720"/>
        <w:rPr>
          <w:rFonts w:ascii="Arial" w:hAnsi="Arial" w:cs="Tahoma"/>
          <w:color w:val="000000"/>
        </w:rPr>
      </w:pPr>
    </w:p>
    <w:p w:rsidR="008829AE" w:rsidRPr="0010637A" w:rsidRDefault="008829AE" w:rsidP="008829AE">
      <w:pPr>
        <w:pStyle w:val="Tekstpodstawowy"/>
        <w:suppressAutoHyphens w:val="0"/>
        <w:rPr>
          <w:rFonts w:ascii="Arial" w:hAnsi="Arial" w:cs="Tahoma"/>
        </w:rPr>
      </w:pPr>
      <w:r w:rsidRPr="0010637A">
        <w:rPr>
          <w:rFonts w:ascii="Arial" w:hAnsi="Arial" w:cs="Tahoma"/>
        </w:rPr>
        <w:t>11) Oświadczamy, że Zamawiający (jednostki Zamawiającego) nie będzie zobowiązany do pokrywania strat Wykonawcy działającego w formie towarzystwa ubezpieczeń wzajemnych przez wnoszenie dodatkowej składki, zgodnie z art. 111 ust. 2 Ustawy o działalności ubezpieczeniowej i reasekuracyjnej</w:t>
      </w:r>
      <w:r w:rsidRPr="0010637A">
        <w:rPr>
          <w:rFonts w:ascii="Arial" w:hAnsi="Arial" w:cs="Arial"/>
        </w:rPr>
        <w:t xml:space="preserve"> (tekst jednolity: </w:t>
      </w:r>
      <w:r w:rsidRPr="0010637A">
        <w:rPr>
          <w:rFonts w:ascii="Arial" w:hAnsi="Arial" w:cs="Tahoma"/>
        </w:rPr>
        <w:t>Dz.U.2018. poz. 999)</w:t>
      </w:r>
    </w:p>
    <w:p w:rsidR="008829AE" w:rsidRPr="0010637A" w:rsidRDefault="008829AE" w:rsidP="008829AE">
      <w:pPr>
        <w:suppressAutoHyphens w:val="0"/>
        <w:jc w:val="both"/>
        <w:rPr>
          <w:rFonts w:ascii="Arial" w:hAnsi="Arial" w:cs="Tahoma"/>
        </w:rPr>
      </w:pPr>
      <w:r w:rsidRPr="0010637A">
        <w:rPr>
          <w:rFonts w:ascii="Arial" w:hAnsi="Arial" w:cs="Tahoma"/>
        </w:rPr>
        <w:t>12) Oświadczamy, że do poszczególnych ubezpieczeń stanowiących przedmiot zamówienia będą miały zastosowanie wymienione poniżej warunki ubezpieczenia:</w:t>
      </w:r>
    </w:p>
    <w:p w:rsidR="008829AE" w:rsidRDefault="008829AE" w:rsidP="008829AE">
      <w:pPr>
        <w:suppressAutoHyphens w:val="0"/>
        <w:ind w:left="720"/>
        <w:jc w:val="both"/>
        <w:rPr>
          <w:rFonts w:ascii="Arial" w:hAnsi="Arial" w:cs="Tahoma"/>
          <w:color w:val="FF3333"/>
        </w:rPr>
      </w:pPr>
    </w:p>
    <w:tbl>
      <w:tblPr>
        <w:tblW w:w="0" w:type="auto"/>
        <w:tblInd w:w="715" w:type="dxa"/>
        <w:tblLayout w:type="fixed"/>
        <w:tblLook w:val="0000"/>
      </w:tblPr>
      <w:tblGrid>
        <w:gridCol w:w="4152"/>
        <w:gridCol w:w="4200"/>
      </w:tblGrid>
      <w:tr w:rsidR="008829AE" w:rsidRPr="0010637A" w:rsidTr="00211E95"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9AE" w:rsidRPr="0010637A" w:rsidRDefault="008829AE" w:rsidP="00211E95">
            <w:pPr>
              <w:jc w:val="center"/>
              <w:rPr>
                <w:rFonts w:ascii="Arial" w:hAnsi="Arial" w:cs="Tahoma"/>
                <w:b/>
              </w:rPr>
            </w:pPr>
            <w:r w:rsidRPr="0010637A">
              <w:rPr>
                <w:rFonts w:ascii="Arial" w:hAnsi="Arial" w:cs="Tahoma"/>
                <w:b/>
              </w:rPr>
              <w:t>Ryzyko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9AE" w:rsidRPr="0010637A" w:rsidRDefault="008829AE" w:rsidP="00211E95">
            <w:pPr>
              <w:jc w:val="center"/>
            </w:pPr>
            <w:r w:rsidRPr="0010637A">
              <w:rPr>
                <w:rFonts w:ascii="Arial" w:hAnsi="Arial" w:cs="Tahoma"/>
                <w:b/>
              </w:rPr>
              <w:t>Warunki ubezpieczenia mające zastosowanie do danego ubezpieczenia</w:t>
            </w:r>
          </w:p>
        </w:tc>
      </w:tr>
      <w:tr w:rsidR="008829AE" w:rsidRPr="0010637A" w:rsidTr="00211E95">
        <w:tc>
          <w:tcPr>
            <w:tcW w:w="8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9AE" w:rsidRPr="0010637A" w:rsidRDefault="008829AE" w:rsidP="00211E95">
            <w:pPr>
              <w:jc w:val="center"/>
            </w:pPr>
            <w:r w:rsidRPr="0010637A">
              <w:rPr>
                <w:rFonts w:ascii="Arial" w:hAnsi="Arial" w:cs="Tahoma"/>
                <w:b/>
              </w:rPr>
              <w:t>Część I zamówienia</w:t>
            </w:r>
          </w:p>
        </w:tc>
      </w:tr>
      <w:tr w:rsidR="008829AE" w:rsidRPr="0010637A" w:rsidTr="00211E95"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9AE" w:rsidRPr="0010637A" w:rsidRDefault="008829AE" w:rsidP="00211E95">
            <w:pPr>
              <w:jc w:val="both"/>
              <w:rPr>
                <w:rFonts w:ascii="Arial" w:hAnsi="Arial" w:cs="Tahoma"/>
              </w:rPr>
            </w:pPr>
            <w:r w:rsidRPr="0010637A">
              <w:rPr>
                <w:rFonts w:ascii="Arial" w:hAnsi="Arial" w:cs="Tahoma"/>
              </w:rPr>
              <w:t>………………………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9AE" w:rsidRPr="0010637A" w:rsidRDefault="008829AE" w:rsidP="00211E95">
            <w:pPr>
              <w:jc w:val="both"/>
            </w:pPr>
            <w:r w:rsidRPr="0010637A">
              <w:rPr>
                <w:rFonts w:ascii="Arial" w:hAnsi="Arial" w:cs="Tahoma"/>
              </w:rPr>
              <w:t>OWU …..</w:t>
            </w:r>
          </w:p>
        </w:tc>
      </w:tr>
      <w:tr w:rsidR="008829AE" w:rsidRPr="0010637A" w:rsidTr="00211E95"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9AE" w:rsidRPr="0010637A" w:rsidRDefault="008829AE" w:rsidP="00211E95">
            <w:pPr>
              <w:jc w:val="both"/>
              <w:rPr>
                <w:rFonts w:ascii="Arial" w:hAnsi="Arial" w:cs="Tahoma"/>
              </w:rPr>
            </w:pPr>
            <w:r w:rsidRPr="0010637A">
              <w:rPr>
                <w:rFonts w:ascii="Arial" w:hAnsi="Arial" w:cs="Tahoma"/>
              </w:rPr>
              <w:t>………………………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9AE" w:rsidRPr="0010637A" w:rsidRDefault="008829AE" w:rsidP="00211E95">
            <w:r w:rsidRPr="0010637A">
              <w:rPr>
                <w:rFonts w:ascii="Arial" w:hAnsi="Arial" w:cs="Tahoma"/>
              </w:rPr>
              <w:t>OWU …..</w:t>
            </w:r>
          </w:p>
        </w:tc>
      </w:tr>
      <w:tr w:rsidR="008829AE" w:rsidRPr="0010637A" w:rsidTr="00211E95"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9AE" w:rsidRPr="0010637A" w:rsidRDefault="008829AE" w:rsidP="00211E95">
            <w:pPr>
              <w:jc w:val="both"/>
              <w:rPr>
                <w:rFonts w:ascii="Arial" w:hAnsi="Arial" w:cs="Tahoma"/>
              </w:rPr>
            </w:pPr>
            <w:r w:rsidRPr="0010637A">
              <w:rPr>
                <w:rFonts w:ascii="Arial" w:hAnsi="Arial" w:cs="Tahoma"/>
              </w:rPr>
              <w:t>………………………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9AE" w:rsidRPr="0010637A" w:rsidRDefault="008829AE" w:rsidP="00211E95">
            <w:r w:rsidRPr="0010637A">
              <w:rPr>
                <w:rFonts w:ascii="Arial" w:hAnsi="Arial" w:cs="Tahoma"/>
              </w:rPr>
              <w:t>OWU …..</w:t>
            </w:r>
          </w:p>
        </w:tc>
      </w:tr>
      <w:tr w:rsidR="008829AE" w:rsidRPr="0010637A" w:rsidTr="00211E95"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9AE" w:rsidRPr="0010637A" w:rsidRDefault="008829AE" w:rsidP="00211E95">
            <w:pPr>
              <w:jc w:val="both"/>
              <w:rPr>
                <w:rFonts w:ascii="Arial" w:hAnsi="Arial" w:cs="Tahoma"/>
              </w:rPr>
            </w:pPr>
            <w:r w:rsidRPr="0010637A">
              <w:rPr>
                <w:rFonts w:ascii="Arial" w:hAnsi="Arial" w:cs="Tahoma"/>
              </w:rPr>
              <w:t>………………………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9AE" w:rsidRPr="0010637A" w:rsidRDefault="008829AE" w:rsidP="00211E95">
            <w:r w:rsidRPr="0010637A">
              <w:rPr>
                <w:rFonts w:ascii="Arial" w:hAnsi="Arial" w:cs="Tahoma"/>
              </w:rPr>
              <w:t>OWU …..</w:t>
            </w:r>
          </w:p>
        </w:tc>
      </w:tr>
      <w:tr w:rsidR="008829AE" w:rsidRPr="0010637A" w:rsidTr="00211E95">
        <w:tc>
          <w:tcPr>
            <w:tcW w:w="8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9AE" w:rsidRPr="0010637A" w:rsidRDefault="008829AE" w:rsidP="00211E95">
            <w:pPr>
              <w:jc w:val="center"/>
            </w:pPr>
            <w:r w:rsidRPr="0010637A">
              <w:rPr>
                <w:rFonts w:ascii="Arial" w:hAnsi="Arial" w:cs="Tahoma"/>
                <w:b/>
              </w:rPr>
              <w:t>Część II zamówienia</w:t>
            </w:r>
          </w:p>
        </w:tc>
      </w:tr>
      <w:tr w:rsidR="008829AE" w:rsidRPr="0010637A" w:rsidTr="00211E95"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9AE" w:rsidRPr="0010637A" w:rsidRDefault="008829AE" w:rsidP="00211E95">
            <w:pPr>
              <w:jc w:val="both"/>
              <w:rPr>
                <w:rFonts w:ascii="Arial" w:hAnsi="Arial" w:cs="Tahoma"/>
              </w:rPr>
            </w:pPr>
            <w:r w:rsidRPr="0010637A">
              <w:rPr>
                <w:rFonts w:ascii="Arial" w:hAnsi="Arial" w:cs="Tahoma"/>
              </w:rPr>
              <w:t xml:space="preserve">…………………….. 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9AE" w:rsidRPr="0010637A" w:rsidRDefault="008829AE" w:rsidP="00211E95">
            <w:r w:rsidRPr="0010637A">
              <w:rPr>
                <w:rFonts w:ascii="Arial" w:hAnsi="Arial" w:cs="Tahoma"/>
              </w:rPr>
              <w:t>OWU …..</w:t>
            </w:r>
          </w:p>
        </w:tc>
      </w:tr>
      <w:tr w:rsidR="008829AE" w:rsidRPr="0010637A" w:rsidTr="00211E95"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9AE" w:rsidRPr="0010637A" w:rsidRDefault="008829AE" w:rsidP="00211E95">
            <w:pPr>
              <w:jc w:val="both"/>
              <w:rPr>
                <w:rFonts w:ascii="Arial" w:hAnsi="Arial" w:cs="Tahoma"/>
              </w:rPr>
            </w:pPr>
            <w:r w:rsidRPr="0010637A">
              <w:rPr>
                <w:rFonts w:ascii="Arial" w:hAnsi="Arial" w:cs="Tahoma"/>
              </w:rPr>
              <w:t>……………………..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9AE" w:rsidRPr="0010637A" w:rsidRDefault="008829AE" w:rsidP="00211E95">
            <w:r w:rsidRPr="0010637A">
              <w:rPr>
                <w:rFonts w:ascii="Arial" w:hAnsi="Arial" w:cs="Tahoma"/>
              </w:rPr>
              <w:t>OWU …..</w:t>
            </w:r>
          </w:p>
        </w:tc>
      </w:tr>
      <w:tr w:rsidR="008829AE" w:rsidRPr="0010637A" w:rsidTr="00211E95">
        <w:tc>
          <w:tcPr>
            <w:tcW w:w="8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9AE" w:rsidRPr="0010637A" w:rsidRDefault="008829AE" w:rsidP="00211E95">
            <w:pPr>
              <w:jc w:val="center"/>
            </w:pPr>
            <w:r w:rsidRPr="0010637A">
              <w:rPr>
                <w:rFonts w:ascii="Arial" w:hAnsi="Arial" w:cs="Tahoma"/>
                <w:b/>
              </w:rPr>
              <w:t>Część III zamówienia</w:t>
            </w:r>
          </w:p>
        </w:tc>
      </w:tr>
      <w:tr w:rsidR="008829AE" w:rsidRPr="0010637A" w:rsidTr="00211E95"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9AE" w:rsidRPr="0010637A" w:rsidRDefault="008829AE" w:rsidP="00211E95">
            <w:pPr>
              <w:jc w:val="both"/>
              <w:rPr>
                <w:rFonts w:ascii="Arial" w:hAnsi="Arial" w:cs="Tahoma"/>
              </w:rPr>
            </w:pPr>
            <w:r w:rsidRPr="0010637A">
              <w:rPr>
                <w:rFonts w:ascii="Arial" w:hAnsi="Arial" w:cs="Tahoma"/>
              </w:rPr>
              <w:t xml:space="preserve">…………………….. 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9AE" w:rsidRPr="0010637A" w:rsidRDefault="008829AE" w:rsidP="00211E95">
            <w:r w:rsidRPr="0010637A">
              <w:rPr>
                <w:rFonts w:ascii="Arial" w:hAnsi="Arial" w:cs="Tahoma"/>
              </w:rPr>
              <w:t>OWU …..</w:t>
            </w:r>
          </w:p>
        </w:tc>
      </w:tr>
    </w:tbl>
    <w:p w:rsidR="008829AE" w:rsidRDefault="008829AE" w:rsidP="008829AE">
      <w:pPr>
        <w:widowControl w:val="0"/>
        <w:numPr>
          <w:ilvl w:val="0"/>
          <w:numId w:val="2"/>
        </w:numPr>
        <w:rPr>
          <w:rFonts w:ascii="Arial" w:eastAsia="Arial" w:hAnsi="Arial" w:cs="Arial"/>
          <w:color w:val="000000"/>
        </w:rPr>
      </w:pPr>
    </w:p>
    <w:p w:rsidR="008829AE" w:rsidRDefault="008829AE" w:rsidP="008829AE">
      <w:pPr>
        <w:widowControl w:val="0"/>
        <w:numPr>
          <w:ilvl w:val="0"/>
          <w:numId w:val="2"/>
        </w:numP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br/>
      </w:r>
      <w:r>
        <w:rPr>
          <w:rFonts w:ascii="Arial" w:eastAsia="Arial" w:hAnsi="Arial" w:cs="Arial"/>
          <w:color w:val="000000"/>
        </w:rPr>
        <w:lastRenderedPageBreak/>
        <w:t xml:space="preserve">13) </w:t>
      </w:r>
      <w:r>
        <w:rPr>
          <w:rFonts w:ascii="Arial" w:hAnsi="Arial" w:cs="Arial"/>
          <w:color w:val="000000"/>
        </w:rPr>
        <w:t>Składamy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niniejszą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  <w:t>ofertę</w:t>
      </w:r>
      <w:r>
        <w:rPr>
          <w:rFonts w:ascii="Arial" w:eastAsia="Arial" w:hAnsi="Arial" w:cs="Arial"/>
          <w:b/>
          <w:color w:val="000000"/>
        </w:rPr>
        <w:t xml:space="preserve">  </w:t>
      </w:r>
      <w:r>
        <w:rPr>
          <w:rFonts w:ascii="Arial" w:hAnsi="Arial" w:cs="Arial"/>
          <w:b/>
          <w:color w:val="000000"/>
        </w:rPr>
        <w:t>[we</w:t>
      </w:r>
      <w:r>
        <w:rPr>
          <w:rFonts w:ascii="Arial" w:eastAsia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  <w:t>własnym</w:t>
      </w:r>
      <w:r>
        <w:rPr>
          <w:rFonts w:ascii="Arial" w:eastAsia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  <w:t>imieniu]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/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[jako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Wykonawcy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wspólnie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ubiegający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się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o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udzielenie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zamówienia],</w:t>
      </w:r>
      <w:r>
        <w:rPr>
          <w:rFonts w:ascii="Arial" w:eastAsia="Arial" w:hAnsi="Arial" w:cs="Arial"/>
          <w:b/>
          <w:i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*</w:t>
      </w:r>
    </w:p>
    <w:p w:rsidR="008829AE" w:rsidRDefault="008829AE" w:rsidP="008829AE">
      <w:pPr>
        <w:widowControl w:val="0"/>
        <w:numPr>
          <w:ilvl w:val="0"/>
          <w:numId w:val="2"/>
        </w:numPr>
        <w:rPr>
          <w:rFonts w:ascii="Arial" w:eastAsia="Arial" w:hAnsi="Arial" w:cs="Arial"/>
          <w:color w:val="000000"/>
        </w:rPr>
      </w:pPr>
    </w:p>
    <w:p w:rsidR="008829AE" w:rsidRDefault="008829AE" w:rsidP="008829AE">
      <w:pPr>
        <w:widowControl w:val="0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14)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Uzyskaliśmy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wszelkie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informacje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niezbędne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prawidłowego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przygotowania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złożenia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niniejszej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oferty.</w:t>
      </w:r>
    </w:p>
    <w:p w:rsidR="008829AE" w:rsidRDefault="008829AE" w:rsidP="008829AE">
      <w:pPr>
        <w:widowControl w:val="0"/>
        <w:numPr>
          <w:ilvl w:val="0"/>
          <w:numId w:val="2"/>
        </w:numPr>
        <w:jc w:val="both"/>
        <w:rPr>
          <w:rFonts w:ascii="Arial" w:hAnsi="Arial" w:cs="Arial"/>
        </w:rPr>
      </w:pPr>
    </w:p>
    <w:p w:rsidR="008829AE" w:rsidRDefault="008829AE" w:rsidP="008829AE">
      <w:pPr>
        <w:widowControl w:val="0"/>
        <w:numPr>
          <w:ilvl w:val="0"/>
          <w:numId w:val="2"/>
        </w:numPr>
        <w:rPr>
          <w:rFonts w:ascii="Arial" w:eastAsia="Arial" w:hAnsi="Arial" w:cs="Arial"/>
          <w:sz w:val="36"/>
          <w:szCs w:val="36"/>
        </w:rPr>
      </w:pPr>
      <w:r>
        <w:rPr>
          <w:rFonts w:ascii="Arial" w:hAnsi="Arial" w:cs="Arial"/>
        </w:rPr>
        <w:t>15)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Oświadczamy,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że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złożona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oferta:</w:t>
      </w:r>
    </w:p>
    <w:p w:rsidR="008829AE" w:rsidRDefault="008829AE" w:rsidP="008829AE">
      <w:pPr>
        <w:widowControl w:val="0"/>
        <w:numPr>
          <w:ilvl w:val="0"/>
          <w:numId w:val="2"/>
        </w:numPr>
        <w:rPr>
          <w:rFonts w:ascii="Arial" w:eastAsia="Arial" w:hAnsi="Arial" w:cs="Arial"/>
        </w:rPr>
      </w:pPr>
      <w:r>
        <w:rPr>
          <w:rFonts w:ascii="Arial" w:eastAsia="Arial" w:hAnsi="Arial" w:cs="Arial"/>
          <w:sz w:val="36"/>
          <w:szCs w:val="36"/>
        </w:rPr>
        <w:t xml:space="preserve"> □ </w:t>
      </w:r>
      <w:r>
        <w:rPr>
          <w:rFonts w:ascii="Arial" w:eastAsia="Arial" w:hAnsi="Arial" w:cs="Arial"/>
          <w:b/>
          <w:bCs/>
        </w:rPr>
        <w:t xml:space="preserve">nie prowadzi </w:t>
      </w:r>
      <w:r>
        <w:rPr>
          <w:rFonts w:ascii="Arial" w:eastAsia="Arial" w:hAnsi="Arial" w:cs="Arial"/>
        </w:rPr>
        <w:t xml:space="preserve">do powstania u Zamawiającego obowiązku podatkowego zgodnie z przepisami o podatku </w:t>
      </w:r>
    </w:p>
    <w:p w:rsidR="008829AE" w:rsidRDefault="008829AE" w:rsidP="008829AE">
      <w:pPr>
        <w:widowControl w:val="0"/>
        <w:numPr>
          <w:ilvl w:val="0"/>
          <w:numId w:val="2"/>
        </w:numPr>
        <w:rPr>
          <w:rFonts w:ascii="Arial" w:eastAsia="Arial" w:hAnsi="Arial" w:cs="Arial"/>
          <w:b/>
          <w:bCs/>
          <w:sz w:val="36"/>
          <w:szCs w:val="36"/>
        </w:rPr>
      </w:pPr>
      <w:r>
        <w:rPr>
          <w:rFonts w:ascii="Arial" w:eastAsia="Arial" w:hAnsi="Arial" w:cs="Arial"/>
        </w:rPr>
        <w:t xml:space="preserve">        od  towarów i usług;</w:t>
      </w:r>
    </w:p>
    <w:p w:rsidR="008829AE" w:rsidRDefault="008829AE" w:rsidP="008829AE">
      <w:pPr>
        <w:widowControl w:val="0"/>
        <w:numPr>
          <w:ilvl w:val="0"/>
          <w:numId w:val="2"/>
        </w:numPr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z w:val="36"/>
          <w:szCs w:val="36"/>
        </w:rPr>
        <w:t xml:space="preserve"> □ </w:t>
      </w:r>
      <w:r>
        <w:rPr>
          <w:rFonts w:ascii="Arial" w:eastAsia="Arial" w:hAnsi="Arial" w:cs="Arial"/>
          <w:b/>
          <w:bCs/>
        </w:rPr>
        <w:t xml:space="preserve">prowadzi </w:t>
      </w:r>
      <w:r>
        <w:rPr>
          <w:rFonts w:ascii="Arial" w:eastAsia="Arial" w:hAnsi="Arial" w:cs="Arial"/>
        </w:rPr>
        <w:t xml:space="preserve">do powstania u Zamawiającego obowiązku podatkowego zgodnie z przepisami o podatku     </w:t>
      </w:r>
    </w:p>
    <w:p w:rsidR="008829AE" w:rsidRDefault="008829AE" w:rsidP="008829AE">
      <w:pPr>
        <w:widowControl w:val="0"/>
        <w:numPr>
          <w:ilvl w:val="0"/>
          <w:numId w:val="2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od towarów i usług, jednocześnie wskazując nazwę (rodzaj) towaru lub usługi, których dostawa lub </w:t>
      </w:r>
    </w:p>
    <w:p w:rsidR="008829AE" w:rsidRPr="00A728EC" w:rsidRDefault="008829AE" w:rsidP="008829AE">
      <w:pPr>
        <w:widowControl w:val="0"/>
        <w:numPr>
          <w:ilvl w:val="0"/>
          <w:numId w:val="2"/>
        </w:numPr>
        <w:rPr>
          <w:rFonts w:ascii="Arial" w:hAnsi="Arial" w:cs="Arial"/>
          <w:b/>
          <w:bCs/>
        </w:rPr>
      </w:pPr>
      <w:r w:rsidRPr="00A728EC">
        <w:rPr>
          <w:rFonts w:ascii="Arial" w:eastAsia="Arial" w:hAnsi="Arial" w:cs="Arial"/>
        </w:rPr>
        <w:t xml:space="preserve">              świadczenie  będzie prowadzić do jego powstania, oraz wskazując ich wartość bez kwoty podatku.  </w:t>
      </w:r>
    </w:p>
    <w:tbl>
      <w:tblPr>
        <w:tblW w:w="0" w:type="auto"/>
        <w:tblInd w:w="6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34"/>
        <w:gridCol w:w="4094"/>
        <w:gridCol w:w="4860"/>
      </w:tblGrid>
      <w:tr w:rsidR="008829AE" w:rsidTr="00211E95">
        <w:tc>
          <w:tcPr>
            <w:tcW w:w="4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29AE" w:rsidRDefault="008829AE" w:rsidP="00211E95">
            <w:pPr>
              <w:pStyle w:val="Zawartotabeli"/>
              <w:widowControl w:val="0"/>
              <w:numPr>
                <w:ilvl w:val="0"/>
                <w:numId w:val="2"/>
              </w:numPr>
              <w:snapToGrid w:val="0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29AE" w:rsidRDefault="008829AE" w:rsidP="00211E95">
            <w:pPr>
              <w:pStyle w:val="Zawartotabeli"/>
              <w:widowControl w:val="0"/>
              <w:numPr>
                <w:ilvl w:val="0"/>
                <w:numId w:val="2"/>
              </w:numPr>
              <w:snapToGrid w:val="0"/>
              <w:rPr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        </w:t>
            </w:r>
            <w:r>
              <w:rPr>
                <w:rFonts w:ascii="Arial" w:hAnsi="Arial" w:cs="Arial"/>
                <w:b/>
                <w:bCs/>
              </w:rPr>
              <w:t>Nazwa</w:t>
            </w: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(rodzaj)</w:t>
            </w: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towaru</w:t>
            </w: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lub</w:t>
            </w: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usługi</w:t>
            </w:r>
          </w:p>
        </w:tc>
        <w:tc>
          <w:tcPr>
            <w:tcW w:w="48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29AE" w:rsidRDefault="008829AE" w:rsidP="00211E95">
            <w:pPr>
              <w:pStyle w:val="Zawartotabeli"/>
              <w:widowControl w:val="0"/>
              <w:numPr>
                <w:ilvl w:val="0"/>
                <w:numId w:val="2"/>
              </w:numPr>
              <w:snapToGrid w:val="0"/>
            </w:pPr>
            <w:r>
              <w:rPr>
                <w:b/>
                <w:bCs/>
              </w:rPr>
              <w:t xml:space="preserve">                </w:t>
            </w:r>
            <w:r>
              <w:rPr>
                <w:rFonts w:ascii="Arial" w:hAnsi="Arial" w:cs="Arial"/>
                <w:b/>
                <w:bCs/>
              </w:rPr>
              <w:t>Wartość</w:t>
            </w: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bez</w:t>
            </w: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kwoty</w:t>
            </w: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podatku</w:t>
            </w:r>
            <w:r>
              <w:rPr>
                <w:b/>
                <w:bCs/>
              </w:rPr>
              <w:t xml:space="preserve"> </w:t>
            </w:r>
          </w:p>
        </w:tc>
      </w:tr>
      <w:tr w:rsidR="008829AE" w:rsidTr="00211E95">
        <w:tc>
          <w:tcPr>
            <w:tcW w:w="4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29AE" w:rsidRDefault="008829AE" w:rsidP="00211E95">
            <w:pPr>
              <w:pStyle w:val="Zawartotabeli"/>
              <w:widowControl w:val="0"/>
              <w:numPr>
                <w:ilvl w:val="0"/>
                <w:numId w:val="2"/>
              </w:numPr>
              <w:snapToGrid w:val="0"/>
            </w:pPr>
          </w:p>
        </w:tc>
        <w:tc>
          <w:tcPr>
            <w:tcW w:w="40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29AE" w:rsidRDefault="008829AE" w:rsidP="00211E95">
            <w:pPr>
              <w:pStyle w:val="Zawartotabeli"/>
              <w:widowControl w:val="0"/>
              <w:numPr>
                <w:ilvl w:val="0"/>
                <w:numId w:val="2"/>
              </w:numPr>
              <w:snapToGrid w:val="0"/>
            </w:pPr>
          </w:p>
        </w:tc>
        <w:tc>
          <w:tcPr>
            <w:tcW w:w="48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29AE" w:rsidRDefault="008829AE" w:rsidP="00211E95">
            <w:pPr>
              <w:pStyle w:val="Zawartotabeli"/>
              <w:widowControl w:val="0"/>
              <w:numPr>
                <w:ilvl w:val="0"/>
                <w:numId w:val="2"/>
              </w:numPr>
              <w:snapToGrid w:val="0"/>
            </w:pPr>
          </w:p>
        </w:tc>
      </w:tr>
      <w:tr w:rsidR="008829AE" w:rsidTr="00211E95">
        <w:tc>
          <w:tcPr>
            <w:tcW w:w="4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29AE" w:rsidRDefault="008829AE" w:rsidP="00211E95">
            <w:pPr>
              <w:pStyle w:val="Zawartotabeli"/>
              <w:widowControl w:val="0"/>
              <w:numPr>
                <w:ilvl w:val="0"/>
                <w:numId w:val="2"/>
              </w:numPr>
              <w:snapToGrid w:val="0"/>
            </w:pPr>
          </w:p>
        </w:tc>
        <w:tc>
          <w:tcPr>
            <w:tcW w:w="40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29AE" w:rsidRDefault="008829AE" w:rsidP="00211E95">
            <w:pPr>
              <w:pStyle w:val="Zawartotabeli"/>
              <w:widowControl w:val="0"/>
              <w:numPr>
                <w:ilvl w:val="0"/>
                <w:numId w:val="2"/>
              </w:numPr>
              <w:snapToGrid w:val="0"/>
            </w:pPr>
          </w:p>
        </w:tc>
        <w:tc>
          <w:tcPr>
            <w:tcW w:w="48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29AE" w:rsidRDefault="008829AE" w:rsidP="00211E95">
            <w:pPr>
              <w:pStyle w:val="Zawartotabeli"/>
              <w:widowControl w:val="0"/>
              <w:numPr>
                <w:ilvl w:val="0"/>
                <w:numId w:val="2"/>
              </w:numPr>
              <w:snapToGrid w:val="0"/>
            </w:pPr>
          </w:p>
        </w:tc>
      </w:tr>
    </w:tbl>
    <w:p w:rsidR="008829AE" w:rsidRDefault="008829AE" w:rsidP="008829AE">
      <w:pPr>
        <w:widowControl w:val="0"/>
        <w:numPr>
          <w:ilvl w:val="0"/>
          <w:numId w:val="2"/>
        </w:numPr>
        <w:rPr>
          <w:rFonts w:ascii="Arial" w:eastAsia="Arial" w:hAnsi="Arial" w:cs="Arial"/>
        </w:rPr>
      </w:pPr>
    </w:p>
    <w:p w:rsidR="008829AE" w:rsidRDefault="008829AE" w:rsidP="008829AE">
      <w:pPr>
        <w:widowControl w:val="0"/>
        <w:numPr>
          <w:ilvl w:val="0"/>
          <w:numId w:val="2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16) Oświadczamy na podstawie art.8 ust.3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, że:</w:t>
      </w:r>
    </w:p>
    <w:p w:rsidR="008829AE" w:rsidRDefault="008829AE" w:rsidP="008829AE">
      <w:pPr>
        <w:widowControl w:val="0"/>
        <w:numPr>
          <w:ilvl w:val="0"/>
          <w:numId w:val="2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□ </w:t>
      </w:r>
      <w:r>
        <w:rPr>
          <w:rFonts w:ascii="Arial" w:eastAsia="Arial" w:hAnsi="Arial" w:cs="Arial"/>
        </w:rPr>
        <w:t xml:space="preserve">żadna z informacji zawartych w ofercie nie stanowi tajemnicy przedsiębiorstwa w rozumieniu przepisów </w:t>
      </w:r>
    </w:p>
    <w:p w:rsidR="008829AE" w:rsidRDefault="008829AE" w:rsidP="008829AE">
      <w:pPr>
        <w:widowControl w:val="0"/>
        <w:numPr>
          <w:ilvl w:val="0"/>
          <w:numId w:val="2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o zwalczaniu nieuczciwej konkurencji,</w:t>
      </w:r>
    </w:p>
    <w:p w:rsidR="008829AE" w:rsidRDefault="008829AE" w:rsidP="008829AE">
      <w:pPr>
        <w:widowControl w:val="0"/>
        <w:numPr>
          <w:ilvl w:val="0"/>
          <w:numId w:val="2"/>
        </w:num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□ </w:t>
      </w:r>
      <w:r>
        <w:rPr>
          <w:rFonts w:ascii="Arial" w:eastAsia="Arial" w:hAnsi="Arial" w:cs="Arial"/>
        </w:rPr>
        <w:t>wskazane poniżej informacje zawarte w ofercie  stanowią tajemnicę przedsiębiorstwa w rozumieniu</w:t>
      </w:r>
    </w:p>
    <w:p w:rsidR="008829AE" w:rsidRDefault="008829AE" w:rsidP="008829AE">
      <w:pPr>
        <w:widowControl w:val="0"/>
        <w:numPr>
          <w:ilvl w:val="0"/>
          <w:numId w:val="2"/>
        </w:num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przepisów o zwalczaniu nieuczciwej konkurencji iw związku z niniejszym nie mogą być udostępnione, </w:t>
      </w:r>
    </w:p>
    <w:p w:rsidR="008829AE" w:rsidRDefault="008829AE" w:rsidP="008829AE">
      <w:pPr>
        <w:widowControl w:val="0"/>
        <w:numPr>
          <w:ilvl w:val="0"/>
          <w:numId w:val="2"/>
        </w:num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w szczególności innym uczestnikom postępowania:</w:t>
      </w:r>
    </w:p>
    <w:p w:rsidR="008829AE" w:rsidRDefault="008829AE" w:rsidP="008829AE">
      <w:pPr>
        <w:widowControl w:val="0"/>
        <w:numPr>
          <w:ilvl w:val="0"/>
          <w:numId w:val="2"/>
        </w:numPr>
        <w:rPr>
          <w:rFonts w:ascii="Arial" w:hAnsi="Arial" w:cs="Arial"/>
          <w:b/>
          <w:bCs/>
        </w:rPr>
      </w:pPr>
      <w:r>
        <w:rPr>
          <w:rFonts w:ascii="Arial" w:eastAsia="Arial" w:hAnsi="Arial" w:cs="Arial"/>
        </w:rPr>
        <w:t xml:space="preserve">          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64"/>
        <w:gridCol w:w="4111"/>
        <w:gridCol w:w="4740"/>
      </w:tblGrid>
      <w:tr w:rsidR="008829AE" w:rsidTr="00211E95">
        <w:trPr>
          <w:trHeight w:val="645"/>
        </w:trPr>
        <w:tc>
          <w:tcPr>
            <w:tcW w:w="4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29AE" w:rsidRDefault="008829AE" w:rsidP="00211E95">
            <w:pPr>
              <w:pStyle w:val="Zawartotabeli"/>
              <w:widowControl w:val="0"/>
              <w:numPr>
                <w:ilvl w:val="0"/>
                <w:numId w:val="2"/>
              </w:numPr>
              <w:snapToGrid w:val="0"/>
              <w:rPr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1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29AE" w:rsidRDefault="008829AE" w:rsidP="00211E95">
            <w:pPr>
              <w:pStyle w:val="Zawartotabeli"/>
              <w:widowControl w:val="0"/>
              <w:numPr>
                <w:ilvl w:val="0"/>
                <w:numId w:val="2"/>
              </w:num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rFonts w:ascii="Arial" w:hAnsi="Arial" w:cs="Arial"/>
                <w:b/>
                <w:bCs/>
              </w:rPr>
              <w:t>Oznaczenie</w:t>
            </w: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rodzaju</w:t>
            </w: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(nazwy)</w:t>
            </w: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informacji</w:t>
            </w:r>
          </w:p>
        </w:tc>
        <w:tc>
          <w:tcPr>
            <w:tcW w:w="4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29AE" w:rsidRDefault="008829AE" w:rsidP="00211E95">
            <w:pPr>
              <w:pStyle w:val="Zawartotabeli"/>
              <w:widowControl w:val="0"/>
              <w:numPr>
                <w:ilvl w:val="0"/>
                <w:numId w:val="2"/>
              </w:numPr>
              <w:snapToGrid w:val="0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          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          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Numer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strony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ofercie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__________________________________________________  </w:t>
            </w:r>
          </w:p>
          <w:p w:rsidR="008829AE" w:rsidRDefault="008829AE" w:rsidP="00211E95">
            <w:pPr>
              <w:pStyle w:val="Zawartotabeli"/>
              <w:widowControl w:val="0"/>
              <w:numPr>
                <w:ilvl w:val="0"/>
                <w:numId w:val="2"/>
              </w:num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               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od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                          </w:t>
            </w:r>
            <w:r>
              <w:rPr>
                <w:rFonts w:ascii="Arial" w:hAnsi="Arial" w:cs="Arial"/>
                <w:b/>
                <w:bCs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                    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do</w:t>
            </w:r>
          </w:p>
        </w:tc>
      </w:tr>
      <w:tr w:rsidR="008829AE" w:rsidTr="00211E95">
        <w:tc>
          <w:tcPr>
            <w:tcW w:w="4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29AE" w:rsidRDefault="008829AE" w:rsidP="00211E95">
            <w:pPr>
              <w:pStyle w:val="Zawartotabeli"/>
              <w:widowControl w:val="0"/>
              <w:numPr>
                <w:ilvl w:val="0"/>
                <w:numId w:val="2"/>
              </w:numPr>
              <w:snapToGrid w:val="0"/>
            </w:pPr>
          </w:p>
        </w:tc>
        <w:tc>
          <w:tcPr>
            <w:tcW w:w="4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29AE" w:rsidRDefault="008829AE" w:rsidP="00211E95">
            <w:pPr>
              <w:pStyle w:val="Zawartotabeli"/>
              <w:widowControl w:val="0"/>
              <w:numPr>
                <w:ilvl w:val="0"/>
                <w:numId w:val="2"/>
              </w:numPr>
              <w:snapToGrid w:val="0"/>
            </w:pPr>
          </w:p>
        </w:tc>
        <w:tc>
          <w:tcPr>
            <w:tcW w:w="47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29AE" w:rsidRDefault="008829AE" w:rsidP="00211E95">
            <w:pPr>
              <w:pStyle w:val="Zawartotabeli"/>
              <w:widowControl w:val="0"/>
              <w:numPr>
                <w:ilvl w:val="0"/>
                <w:numId w:val="2"/>
              </w:numPr>
              <w:snapToGrid w:val="0"/>
            </w:pPr>
          </w:p>
        </w:tc>
      </w:tr>
      <w:tr w:rsidR="008829AE" w:rsidTr="00211E95">
        <w:tc>
          <w:tcPr>
            <w:tcW w:w="4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29AE" w:rsidRDefault="008829AE" w:rsidP="00211E95">
            <w:pPr>
              <w:pStyle w:val="Zawartotabeli"/>
              <w:widowControl w:val="0"/>
              <w:numPr>
                <w:ilvl w:val="0"/>
                <w:numId w:val="2"/>
              </w:numPr>
              <w:snapToGrid w:val="0"/>
            </w:pPr>
          </w:p>
        </w:tc>
        <w:tc>
          <w:tcPr>
            <w:tcW w:w="4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29AE" w:rsidRDefault="008829AE" w:rsidP="00211E95">
            <w:pPr>
              <w:pStyle w:val="Zawartotabeli"/>
              <w:widowControl w:val="0"/>
              <w:numPr>
                <w:ilvl w:val="0"/>
                <w:numId w:val="2"/>
              </w:numPr>
              <w:snapToGrid w:val="0"/>
            </w:pPr>
          </w:p>
        </w:tc>
        <w:tc>
          <w:tcPr>
            <w:tcW w:w="47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29AE" w:rsidRDefault="008829AE" w:rsidP="00211E95">
            <w:pPr>
              <w:pStyle w:val="Zawartotabeli"/>
              <w:widowControl w:val="0"/>
              <w:numPr>
                <w:ilvl w:val="0"/>
                <w:numId w:val="2"/>
              </w:numPr>
              <w:snapToGrid w:val="0"/>
            </w:pPr>
          </w:p>
        </w:tc>
      </w:tr>
    </w:tbl>
    <w:p w:rsidR="008829AE" w:rsidRPr="00A728EC" w:rsidRDefault="008829AE" w:rsidP="008829AE">
      <w:pPr>
        <w:widowControl w:val="0"/>
        <w:numPr>
          <w:ilvl w:val="0"/>
          <w:numId w:val="2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 </w:t>
      </w:r>
    </w:p>
    <w:p w:rsidR="008829AE" w:rsidRDefault="008829AE" w:rsidP="008829AE">
      <w:pPr>
        <w:widowControl w:val="0"/>
        <w:numPr>
          <w:ilvl w:val="0"/>
          <w:numId w:val="2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Uzasadnienie zastrzeżenia dokumentów:  .........................................................................................................</w:t>
      </w:r>
      <w:r w:rsidRPr="008829AE">
        <w:rPr>
          <w:rFonts w:ascii="Arial" w:eastAsia="Arial" w:hAnsi="Arial" w:cs="Arial"/>
        </w:rPr>
        <w:t>…......................................................</w:t>
      </w:r>
    </w:p>
    <w:p w:rsidR="008829AE" w:rsidRPr="008829AE" w:rsidRDefault="008829AE" w:rsidP="008829AE">
      <w:pPr>
        <w:widowControl w:val="0"/>
        <w:numPr>
          <w:ilvl w:val="0"/>
          <w:numId w:val="2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………………………………….</w:t>
      </w:r>
      <w:r w:rsidRPr="008829AE">
        <w:rPr>
          <w:rFonts w:ascii="Arial" w:eastAsia="Arial" w:hAnsi="Arial" w:cs="Arial"/>
        </w:rPr>
        <w:t>...................................................................................................................</w:t>
      </w:r>
    </w:p>
    <w:p w:rsidR="008829AE" w:rsidRDefault="008829AE" w:rsidP="008829AE">
      <w:pPr>
        <w:widowControl w:val="0"/>
        <w:numPr>
          <w:ilvl w:val="0"/>
          <w:numId w:val="2"/>
        </w:numPr>
        <w:rPr>
          <w:rFonts w:ascii="Arial" w:eastAsia="Arial" w:hAnsi="Arial" w:cs="Arial"/>
        </w:rPr>
      </w:pPr>
    </w:p>
    <w:p w:rsidR="008829AE" w:rsidRDefault="008829AE" w:rsidP="008829AE">
      <w:pPr>
        <w:widowControl w:val="0"/>
        <w:numPr>
          <w:ilvl w:val="0"/>
          <w:numId w:val="2"/>
        </w:numPr>
        <w:rPr>
          <w:rFonts w:ascii="Arial" w:eastAsia="Arial" w:hAnsi="Arial" w:cs="Arial"/>
        </w:rPr>
      </w:pPr>
    </w:p>
    <w:p w:rsidR="008829AE" w:rsidRDefault="008829AE" w:rsidP="008829AE">
      <w:pPr>
        <w:widowControl w:val="0"/>
        <w:numPr>
          <w:ilvl w:val="0"/>
          <w:numId w:val="2"/>
        </w:numPr>
        <w:rPr>
          <w:rFonts w:ascii="Arial" w:eastAsia="Arial" w:hAnsi="Arial" w:cs="Arial"/>
          <w:b/>
          <w:bCs/>
          <w:sz w:val="36"/>
          <w:szCs w:val="36"/>
        </w:rPr>
      </w:pPr>
      <w:r>
        <w:rPr>
          <w:rFonts w:ascii="Arial" w:eastAsia="Arial" w:hAnsi="Arial" w:cs="Arial"/>
        </w:rPr>
        <w:t xml:space="preserve">17) Oświadczamy, że jesteśmy </w:t>
      </w:r>
      <w:proofErr w:type="spellStart"/>
      <w:r>
        <w:rPr>
          <w:rFonts w:ascii="Arial" w:eastAsia="Arial" w:hAnsi="Arial" w:cs="Arial"/>
        </w:rPr>
        <w:t>mikroprzedsiębiorstwem</w:t>
      </w:r>
      <w:proofErr w:type="spellEnd"/>
      <w:r>
        <w:rPr>
          <w:rFonts w:ascii="Arial" w:eastAsia="Arial" w:hAnsi="Arial" w:cs="Arial"/>
        </w:rPr>
        <w:t>, bądź małym lub średnim przedsiębiorstwem:</w:t>
      </w:r>
    </w:p>
    <w:p w:rsidR="008829AE" w:rsidRDefault="008829AE" w:rsidP="008829AE">
      <w:pPr>
        <w:widowControl w:val="0"/>
        <w:numPr>
          <w:ilvl w:val="0"/>
          <w:numId w:val="2"/>
        </w:numPr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  <w:sz w:val="36"/>
          <w:szCs w:val="36"/>
        </w:rPr>
        <w:tab/>
        <w:t xml:space="preserve">□ </w:t>
      </w:r>
      <w:r>
        <w:rPr>
          <w:rFonts w:ascii="Arial" w:eastAsia="Arial" w:hAnsi="Arial" w:cs="Arial"/>
          <w:b/>
          <w:bCs/>
          <w:sz w:val="36"/>
          <w:szCs w:val="36"/>
        </w:rPr>
        <w:tab/>
      </w:r>
      <w:r>
        <w:rPr>
          <w:rFonts w:ascii="Arial" w:eastAsia="Arial" w:hAnsi="Arial" w:cs="Arial"/>
          <w:b/>
          <w:bCs/>
        </w:rPr>
        <w:t>TAK</w:t>
      </w:r>
    </w:p>
    <w:p w:rsidR="008829AE" w:rsidRDefault="008829AE" w:rsidP="008829AE">
      <w:pPr>
        <w:widowControl w:val="0"/>
        <w:numPr>
          <w:ilvl w:val="0"/>
          <w:numId w:val="2"/>
        </w:numPr>
        <w:rPr>
          <w:rFonts w:ascii="Arial" w:eastAsia="Arial" w:hAnsi="Arial" w:cs="Arial"/>
          <w:i/>
          <w:iCs/>
          <w:sz w:val="18"/>
          <w:szCs w:val="18"/>
        </w:rPr>
      </w:pPr>
      <w:r>
        <w:rPr>
          <w:rFonts w:ascii="Arial" w:eastAsia="Arial" w:hAnsi="Arial" w:cs="Arial"/>
          <w:b/>
          <w:bCs/>
        </w:rPr>
        <w:tab/>
      </w:r>
      <w:r>
        <w:rPr>
          <w:rFonts w:ascii="Arial" w:eastAsia="Arial" w:hAnsi="Arial" w:cs="Arial"/>
          <w:b/>
          <w:bCs/>
          <w:sz w:val="36"/>
          <w:szCs w:val="36"/>
        </w:rPr>
        <w:t xml:space="preserve">□ </w:t>
      </w:r>
      <w:r>
        <w:rPr>
          <w:rFonts w:ascii="Arial" w:eastAsia="Arial" w:hAnsi="Arial" w:cs="Arial"/>
          <w:b/>
          <w:bCs/>
          <w:sz w:val="36"/>
          <w:szCs w:val="36"/>
        </w:rPr>
        <w:tab/>
      </w:r>
      <w:r>
        <w:rPr>
          <w:rFonts w:ascii="Arial" w:eastAsia="Arial" w:hAnsi="Arial" w:cs="Arial"/>
          <w:b/>
          <w:bCs/>
        </w:rPr>
        <w:t xml:space="preserve">NIE </w:t>
      </w:r>
    </w:p>
    <w:p w:rsidR="008829AE" w:rsidRDefault="008829AE" w:rsidP="008829AE">
      <w:pPr>
        <w:widowControl w:val="0"/>
        <w:numPr>
          <w:ilvl w:val="0"/>
          <w:numId w:val="2"/>
        </w:numPr>
        <w:rPr>
          <w:rFonts w:ascii="Arial" w:eastAsia="Arial" w:hAnsi="Arial" w:cs="Arial"/>
          <w:i/>
          <w:iCs/>
          <w:sz w:val="18"/>
          <w:szCs w:val="18"/>
        </w:rPr>
      </w:pPr>
      <w:r>
        <w:rPr>
          <w:rFonts w:ascii="Arial" w:eastAsia="Arial" w:hAnsi="Arial" w:cs="Arial"/>
          <w:i/>
          <w:iCs/>
          <w:sz w:val="18"/>
          <w:szCs w:val="18"/>
        </w:rPr>
        <w:t xml:space="preserve">Zaznaczyć odpowiednie </w:t>
      </w:r>
    </w:p>
    <w:p w:rsidR="008829AE" w:rsidRDefault="008829AE" w:rsidP="008829AE">
      <w:pPr>
        <w:widowControl w:val="0"/>
        <w:numPr>
          <w:ilvl w:val="0"/>
          <w:numId w:val="2"/>
        </w:numPr>
        <w:rPr>
          <w:rFonts w:ascii="Arial" w:eastAsia="Arial" w:hAnsi="Arial" w:cs="Arial"/>
          <w:i/>
          <w:iCs/>
          <w:sz w:val="18"/>
          <w:szCs w:val="18"/>
        </w:rPr>
      </w:pPr>
      <w:r>
        <w:rPr>
          <w:rFonts w:ascii="Arial" w:eastAsia="Arial" w:hAnsi="Arial" w:cs="Arial"/>
          <w:i/>
          <w:iCs/>
          <w:sz w:val="18"/>
          <w:szCs w:val="18"/>
        </w:rPr>
        <w:t>Objaśnienia:</w:t>
      </w:r>
    </w:p>
    <w:p w:rsidR="008829AE" w:rsidRDefault="008829AE" w:rsidP="008829AE">
      <w:pPr>
        <w:widowControl w:val="0"/>
        <w:numPr>
          <w:ilvl w:val="0"/>
          <w:numId w:val="2"/>
        </w:numPr>
        <w:rPr>
          <w:rFonts w:ascii="Arial" w:eastAsia="Arial" w:hAnsi="Arial" w:cs="Arial"/>
          <w:i/>
          <w:iCs/>
          <w:sz w:val="18"/>
          <w:szCs w:val="18"/>
        </w:rPr>
      </w:pPr>
      <w:proofErr w:type="spellStart"/>
      <w:r>
        <w:rPr>
          <w:rFonts w:ascii="Arial" w:eastAsia="Arial" w:hAnsi="Arial" w:cs="Arial"/>
          <w:i/>
          <w:iCs/>
          <w:sz w:val="18"/>
          <w:szCs w:val="18"/>
        </w:rPr>
        <w:t>mikroprzedsiębiorstwo</w:t>
      </w:r>
      <w:proofErr w:type="spellEnd"/>
      <w:r>
        <w:rPr>
          <w:rFonts w:ascii="Arial" w:eastAsia="Arial" w:hAnsi="Arial" w:cs="Arial"/>
          <w:i/>
          <w:iCs/>
          <w:sz w:val="18"/>
          <w:szCs w:val="18"/>
        </w:rPr>
        <w:t>: przedsiębiorstwo które zatrudnia mniej niż 10 osób i którego roczny obrót lub roczna suma bilansowa nie przekracza 2 mln euro,</w:t>
      </w:r>
    </w:p>
    <w:p w:rsidR="008829AE" w:rsidRDefault="008829AE" w:rsidP="008829AE">
      <w:pPr>
        <w:widowControl w:val="0"/>
        <w:numPr>
          <w:ilvl w:val="0"/>
          <w:numId w:val="2"/>
        </w:numPr>
        <w:rPr>
          <w:rFonts w:ascii="Arial" w:eastAsia="Arial" w:hAnsi="Arial" w:cs="Arial"/>
          <w:i/>
          <w:iCs/>
          <w:sz w:val="18"/>
          <w:szCs w:val="18"/>
        </w:rPr>
      </w:pPr>
      <w:r>
        <w:rPr>
          <w:rFonts w:ascii="Arial" w:eastAsia="Arial" w:hAnsi="Arial" w:cs="Arial"/>
          <w:i/>
          <w:iCs/>
          <w:sz w:val="18"/>
          <w:szCs w:val="18"/>
        </w:rPr>
        <w:t>małe przedsiębiorstwo: przedsiębiorstwo, które zatrudnia mniej niż 50 osób i którego roczny obrót lub roczna suma bilansowa nie przekracza 10 mln euro,</w:t>
      </w:r>
    </w:p>
    <w:p w:rsidR="008829AE" w:rsidRDefault="008829AE" w:rsidP="008829AE">
      <w:pPr>
        <w:widowControl w:val="0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eastAsia="Arial" w:hAnsi="Arial" w:cs="Arial"/>
          <w:i/>
          <w:iCs/>
          <w:sz w:val="18"/>
          <w:szCs w:val="18"/>
        </w:rPr>
        <w:t>średnie przedsiębiorstwo: przedsiębiorstwo, które nie jest mikro – lub małym przedsiębiorstwem i które zatrudnia mniej niż 250 osób i którego roczny obrót nie przekracza 50 mln euro lub roczna suma bilansowa nie przekracza 43 mln euro.</w:t>
      </w:r>
    </w:p>
    <w:p w:rsidR="008829AE" w:rsidRDefault="008829AE" w:rsidP="008829AE">
      <w:pPr>
        <w:widowControl w:val="0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Powyższe informacje są wymagane wyłącznie do celów statystycznych.</w:t>
      </w:r>
    </w:p>
    <w:p w:rsidR="008829AE" w:rsidRDefault="008829AE" w:rsidP="008829AE">
      <w:pPr>
        <w:widowControl w:val="0"/>
        <w:numPr>
          <w:ilvl w:val="0"/>
          <w:numId w:val="2"/>
        </w:numPr>
        <w:jc w:val="both"/>
        <w:rPr>
          <w:rFonts w:ascii="Arial" w:hAnsi="Arial" w:cs="Arial"/>
        </w:rPr>
      </w:pPr>
    </w:p>
    <w:p w:rsidR="008829AE" w:rsidRDefault="008829AE" w:rsidP="008829AE">
      <w:pPr>
        <w:widowControl w:val="0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18) Oświadczam, że wypełniłem obowiązki informacyjne przewidziane w art. 13 i/lub 14 RODO wobec osób fizycznych, od których dane osobowe bezpośrednio lub pośrednio pozyskałem w celu ubiegania się o udzielenie zamówienia publicznego w niniejszym postępowaniu.</w:t>
      </w:r>
    </w:p>
    <w:p w:rsidR="008829AE" w:rsidRDefault="008829AE" w:rsidP="008829AE">
      <w:pPr>
        <w:widowControl w:val="0"/>
        <w:numPr>
          <w:ilvl w:val="0"/>
          <w:numId w:val="2"/>
        </w:numPr>
        <w:jc w:val="both"/>
        <w:rPr>
          <w:rFonts w:ascii="Arial" w:hAnsi="Arial" w:cs="Arial"/>
        </w:rPr>
      </w:pPr>
    </w:p>
    <w:p w:rsidR="008829AE" w:rsidRDefault="008829AE" w:rsidP="008829AE">
      <w:pPr>
        <w:pStyle w:val="Tekstpodstawowy"/>
        <w:suppressAutoHyphens w:val="0"/>
        <w:spacing w:before="120"/>
        <w:rPr>
          <w:rFonts w:ascii="Arial" w:hAnsi="Arial" w:cs="Arial"/>
        </w:rPr>
      </w:pPr>
      <w:r>
        <w:rPr>
          <w:rFonts w:ascii="Arial" w:hAnsi="Arial" w:cs="Tahoma"/>
        </w:rPr>
        <w:t xml:space="preserve"> 19)</w:t>
      </w:r>
      <w:r>
        <w:rPr>
          <w:rFonts w:ascii="Arial" w:hAnsi="Arial" w:cs="Arial"/>
        </w:rPr>
        <w:t xml:space="preserve"> Załącznikami do niniejszego formularza stanowiącymi integralną część oferty są:</w:t>
      </w:r>
    </w:p>
    <w:p w:rsidR="008829AE" w:rsidRDefault="008829AE" w:rsidP="008829AE">
      <w:pPr>
        <w:widowControl w:val="0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1. …................................................................</w:t>
      </w:r>
    </w:p>
    <w:p w:rsidR="008829AE" w:rsidRDefault="008829AE" w:rsidP="008829AE">
      <w:pPr>
        <w:widowControl w:val="0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2. …................................................................</w:t>
      </w:r>
    </w:p>
    <w:p w:rsidR="008829AE" w:rsidRPr="00A728EC" w:rsidRDefault="008829AE" w:rsidP="008829AE">
      <w:pPr>
        <w:widowControl w:val="0"/>
        <w:numPr>
          <w:ilvl w:val="0"/>
          <w:numId w:val="2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3. …...............................................................</w:t>
      </w:r>
    </w:p>
    <w:p w:rsidR="008829AE" w:rsidRDefault="008829AE" w:rsidP="008829AE">
      <w:pPr>
        <w:widowControl w:val="0"/>
        <w:numPr>
          <w:ilvl w:val="0"/>
          <w:numId w:val="2"/>
        </w:numPr>
        <w:jc w:val="both"/>
        <w:rPr>
          <w:rFonts w:ascii="Arial" w:hAnsi="Arial" w:cs="Arial"/>
          <w:b/>
        </w:rPr>
      </w:pPr>
    </w:p>
    <w:p w:rsidR="008829AE" w:rsidRDefault="008829AE" w:rsidP="008829AE">
      <w:pPr>
        <w:widowControl w:val="0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rFonts w:ascii="Arial" w:hAnsi="Arial" w:cs="Arial"/>
          <w:b/>
        </w:rPr>
        <w:t>5.</w:t>
      </w:r>
      <w:r>
        <w:rPr>
          <w:rFonts w:ascii="Arial" w:eastAsia="Arial" w:hAnsi="Arial" w:cs="Arial"/>
          <w:b/>
        </w:rPr>
        <w:t xml:space="preserve">  </w:t>
      </w:r>
      <w:r>
        <w:rPr>
          <w:rFonts w:ascii="Arial" w:hAnsi="Arial" w:cs="Arial"/>
          <w:b/>
        </w:rPr>
        <w:t>Podpis(y):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95"/>
        <w:gridCol w:w="1980"/>
        <w:gridCol w:w="2655"/>
        <w:gridCol w:w="2145"/>
        <w:gridCol w:w="1470"/>
        <w:gridCol w:w="1572"/>
      </w:tblGrid>
      <w:tr w:rsidR="008829AE" w:rsidTr="00211E95">
        <w:tc>
          <w:tcPr>
            <w:tcW w:w="4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pStyle w:val="Zawartotabeli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l.p.</w:t>
            </w:r>
          </w:p>
        </w:tc>
        <w:tc>
          <w:tcPr>
            <w:tcW w:w="19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Nazwa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Wykonawcy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(Partnera)</w:t>
            </w:r>
          </w:p>
        </w:tc>
        <w:tc>
          <w:tcPr>
            <w:tcW w:w="2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Nazwisko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imię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osoby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upoważnionej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do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podpisania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niniejszej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oferty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imieniu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Wykonawcy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(Partnera)</w:t>
            </w:r>
          </w:p>
        </w:tc>
        <w:tc>
          <w:tcPr>
            <w:tcW w:w="21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Podpis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osoby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upoważnionej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do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podpisania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niniejszej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oferty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imieniu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Wykonawcy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(Partnera)</w:t>
            </w:r>
          </w:p>
        </w:tc>
        <w:tc>
          <w:tcPr>
            <w:tcW w:w="14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Pieczęć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Wykonawcy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(Partnera)</w:t>
            </w:r>
          </w:p>
        </w:tc>
        <w:tc>
          <w:tcPr>
            <w:tcW w:w="15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pStyle w:val="Zawartotabeli"/>
              <w:widowControl w:val="0"/>
              <w:numPr>
                <w:ilvl w:val="0"/>
                <w:numId w:val="2"/>
              </w:numPr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Miejsce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data</w:t>
            </w:r>
          </w:p>
        </w:tc>
      </w:tr>
      <w:tr w:rsidR="008829AE" w:rsidTr="00211E95">
        <w:tc>
          <w:tcPr>
            <w:tcW w:w="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pStyle w:val="Zawartotabeli"/>
              <w:widowControl w:val="0"/>
              <w:numPr>
                <w:ilvl w:val="0"/>
                <w:numId w:val="2"/>
              </w:numPr>
              <w:snapToGrid w:val="0"/>
              <w:jc w:val="center"/>
            </w:pPr>
            <w:r>
              <w:t>1.</w:t>
            </w:r>
          </w:p>
        </w:tc>
        <w:tc>
          <w:tcPr>
            <w:tcW w:w="19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29AE" w:rsidRDefault="008829AE" w:rsidP="00211E95">
            <w:pPr>
              <w:pStyle w:val="Zawartotabeli"/>
              <w:widowControl w:val="0"/>
              <w:numPr>
                <w:ilvl w:val="0"/>
                <w:numId w:val="2"/>
              </w:numPr>
              <w:snapToGrid w:val="0"/>
            </w:pPr>
          </w:p>
          <w:p w:rsidR="008829AE" w:rsidRDefault="008829AE" w:rsidP="00211E95">
            <w:pPr>
              <w:pStyle w:val="Zawartotabeli"/>
              <w:widowControl w:val="0"/>
              <w:numPr>
                <w:ilvl w:val="0"/>
                <w:numId w:val="2"/>
              </w:numPr>
              <w:snapToGrid w:val="0"/>
            </w:pPr>
          </w:p>
        </w:tc>
        <w:tc>
          <w:tcPr>
            <w:tcW w:w="26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29AE" w:rsidRDefault="008829AE" w:rsidP="00211E95">
            <w:pPr>
              <w:pStyle w:val="Zawartotabeli"/>
              <w:widowControl w:val="0"/>
              <w:numPr>
                <w:ilvl w:val="0"/>
                <w:numId w:val="2"/>
              </w:numPr>
              <w:snapToGrid w:val="0"/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29AE" w:rsidRDefault="008829AE" w:rsidP="00211E95">
            <w:pPr>
              <w:pStyle w:val="Zawartotabeli"/>
              <w:widowControl w:val="0"/>
              <w:numPr>
                <w:ilvl w:val="0"/>
                <w:numId w:val="2"/>
              </w:numPr>
              <w:snapToGrid w:val="0"/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29AE" w:rsidRDefault="008829AE" w:rsidP="00211E95">
            <w:pPr>
              <w:pStyle w:val="Zawartotabeli"/>
              <w:widowControl w:val="0"/>
              <w:numPr>
                <w:ilvl w:val="0"/>
                <w:numId w:val="2"/>
              </w:numPr>
              <w:snapToGrid w:val="0"/>
            </w:pPr>
          </w:p>
        </w:tc>
        <w:tc>
          <w:tcPr>
            <w:tcW w:w="15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29AE" w:rsidRDefault="008829AE" w:rsidP="00211E95">
            <w:pPr>
              <w:pStyle w:val="Zawartotabeli"/>
              <w:widowControl w:val="0"/>
              <w:numPr>
                <w:ilvl w:val="0"/>
                <w:numId w:val="2"/>
              </w:numPr>
              <w:snapToGrid w:val="0"/>
            </w:pPr>
          </w:p>
        </w:tc>
      </w:tr>
      <w:tr w:rsidR="008829AE" w:rsidTr="00211E95">
        <w:tc>
          <w:tcPr>
            <w:tcW w:w="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829AE" w:rsidRDefault="008829AE" w:rsidP="00211E95">
            <w:pPr>
              <w:pStyle w:val="Zawartotabeli"/>
              <w:widowControl w:val="0"/>
              <w:numPr>
                <w:ilvl w:val="0"/>
                <w:numId w:val="2"/>
              </w:numPr>
              <w:snapToGrid w:val="0"/>
              <w:jc w:val="center"/>
            </w:pPr>
            <w:r>
              <w:t>2.</w:t>
            </w:r>
          </w:p>
        </w:tc>
        <w:tc>
          <w:tcPr>
            <w:tcW w:w="19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29AE" w:rsidRDefault="008829AE" w:rsidP="00211E95">
            <w:pPr>
              <w:pStyle w:val="Zawartotabeli"/>
              <w:widowControl w:val="0"/>
              <w:numPr>
                <w:ilvl w:val="0"/>
                <w:numId w:val="2"/>
              </w:numPr>
              <w:snapToGrid w:val="0"/>
            </w:pPr>
          </w:p>
          <w:p w:rsidR="008829AE" w:rsidRDefault="008829AE" w:rsidP="00211E95">
            <w:pPr>
              <w:pStyle w:val="Zawartotabeli"/>
              <w:widowControl w:val="0"/>
              <w:numPr>
                <w:ilvl w:val="0"/>
                <w:numId w:val="2"/>
              </w:numPr>
              <w:snapToGrid w:val="0"/>
            </w:pPr>
          </w:p>
        </w:tc>
        <w:tc>
          <w:tcPr>
            <w:tcW w:w="26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29AE" w:rsidRDefault="008829AE" w:rsidP="00211E95">
            <w:pPr>
              <w:pStyle w:val="Zawartotabeli"/>
              <w:widowControl w:val="0"/>
              <w:numPr>
                <w:ilvl w:val="0"/>
                <w:numId w:val="2"/>
              </w:numPr>
              <w:snapToGrid w:val="0"/>
            </w:pPr>
          </w:p>
        </w:tc>
        <w:tc>
          <w:tcPr>
            <w:tcW w:w="2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29AE" w:rsidRDefault="008829AE" w:rsidP="00211E95">
            <w:pPr>
              <w:pStyle w:val="Zawartotabeli"/>
              <w:widowControl w:val="0"/>
              <w:numPr>
                <w:ilvl w:val="0"/>
                <w:numId w:val="2"/>
              </w:numPr>
              <w:snapToGrid w:val="0"/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29AE" w:rsidRDefault="008829AE" w:rsidP="00211E95">
            <w:pPr>
              <w:pStyle w:val="Zawartotabeli"/>
              <w:widowControl w:val="0"/>
              <w:numPr>
                <w:ilvl w:val="0"/>
                <w:numId w:val="2"/>
              </w:numPr>
              <w:snapToGrid w:val="0"/>
            </w:pPr>
          </w:p>
        </w:tc>
        <w:tc>
          <w:tcPr>
            <w:tcW w:w="15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29AE" w:rsidRDefault="008829AE" w:rsidP="00211E95">
            <w:pPr>
              <w:pStyle w:val="Zawartotabeli"/>
              <w:widowControl w:val="0"/>
              <w:numPr>
                <w:ilvl w:val="0"/>
                <w:numId w:val="2"/>
              </w:numPr>
              <w:snapToGrid w:val="0"/>
            </w:pPr>
          </w:p>
        </w:tc>
      </w:tr>
    </w:tbl>
    <w:p w:rsidR="008829AE" w:rsidRDefault="008829AE" w:rsidP="008829AE">
      <w:pPr>
        <w:rPr>
          <w:rFonts w:ascii="Arial" w:eastAsia="Lucida Sans Unicode" w:hAnsi="Arial" w:cs="Tahoma"/>
          <w:i/>
          <w:iCs/>
        </w:rPr>
      </w:pPr>
      <w:r>
        <w:t>* niepotrzebne skreślić</w:t>
      </w:r>
    </w:p>
    <w:p w:rsidR="00A27EF7" w:rsidRDefault="00A27EF7"/>
    <w:sectPr w:rsidR="00A27EF7" w:rsidSect="00A27E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imesNewRomanPSMT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TimesNewRomanPSMT"/>
        <w:b w:val="0"/>
        <w:bCs/>
        <w:i/>
        <w:sz w:val="20"/>
        <w:szCs w:val="20"/>
        <w:lang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Symbol"/>
        <w:b w:val="0"/>
        <w:bCs/>
        <w:sz w:val="32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Symbol" w:hAnsi="Symbol" w:cs="Symbo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TimesNewRomanPSMT"/>
        <w:b w:val="0"/>
        <w:bCs/>
        <w:i/>
        <w:sz w:val="20"/>
        <w:szCs w:val="20"/>
        <w:lang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TimesNewRomanPSMT"/>
        <w:sz w:val="20"/>
        <w:szCs w:val="20"/>
        <w:lang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829AE"/>
    <w:rsid w:val="008829AE"/>
    <w:rsid w:val="00A27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29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829AE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82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rsid w:val="008829AE"/>
    <w:pPr>
      <w:suppressLineNumbers/>
    </w:pPr>
  </w:style>
  <w:style w:type="paragraph" w:customStyle="1" w:styleId="BodyText2">
    <w:name w:val="Body Text 2"/>
    <w:basedOn w:val="Normalny"/>
    <w:rsid w:val="008829AE"/>
    <w:pPr>
      <w:overflowPunct w:val="0"/>
      <w:autoSpaceDE w:val="0"/>
      <w:ind w:left="1080"/>
      <w:jc w:val="both"/>
      <w:textAlignment w:val="baseline"/>
    </w:pPr>
    <w:rPr>
      <w:sz w:val="22"/>
    </w:rPr>
  </w:style>
  <w:style w:type="paragraph" w:customStyle="1" w:styleId="Tekstpodstawowy25">
    <w:name w:val="Tekst podstawowy 25"/>
    <w:basedOn w:val="Normalny"/>
    <w:rsid w:val="008829AE"/>
    <w:pPr>
      <w:spacing w:after="120" w:line="480" w:lineRule="auto"/>
    </w:pPr>
  </w:style>
  <w:style w:type="paragraph" w:customStyle="1" w:styleId="WW-Tekstpodstawowywcity2">
    <w:name w:val="WW-Tekst podstawowy wcięty 2"/>
    <w:basedOn w:val="Normalny"/>
    <w:rsid w:val="008829AE"/>
    <w:pPr>
      <w:widowControl w:val="0"/>
      <w:ind w:left="284" w:firstLine="1"/>
      <w:jc w:val="both"/>
    </w:pPr>
    <w:rPr>
      <w:rFonts w:ascii="Arial Narrow" w:eastAsia="SimSun" w:hAnsi="Arial Narrow" w:cs="Arial Narrow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1748</Words>
  <Characters>10492</Characters>
  <Application>Microsoft Office Word</Application>
  <DocSecurity>0</DocSecurity>
  <Lines>87</Lines>
  <Paragraphs>24</Paragraphs>
  <ScaleCrop>false</ScaleCrop>
  <Company/>
  <LinksUpToDate>false</LinksUpToDate>
  <CharactersWithSpaces>12216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Piter</dc:creator>
  <cp:keywords/>
  <dc:description/>
  <cp:lastModifiedBy>Sylwia Piter</cp:lastModifiedBy>
  <cp:revision>2</cp:revision>
  <dcterms:created xsi:type="dcterms:W3CDTF">2018-12-13T14:08:00Z</dcterms:created>
  <dcterms:modified xsi:type="dcterms:W3CDTF">2018-12-13T14:09:00Z</dcterms:modified>
</cp:coreProperties>
</file>